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CF86F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eastAsia="pl-PL"/>
        </w:rPr>
      </w:pPr>
      <w:r w:rsidRPr="001C69A0"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eastAsia="pl-PL"/>
        </w:rPr>
        <w:t xml:space="preserve">Załącznik nr do Uchwały nr </w:t>
      </w:r>
    </w:p>
    <w:p w14:paraId="61038926" w14:textId="77777777" w:rsid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eastAsia="pl-PL"/>
        </w:rPr>
      </w:pPr>
      <w:r w:rsidRPr="001C69A0"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eastAsia="pl-PL"/>
        </w:rPr>
        <w:t>Rada Wydziału WFiZ …</w:t>
      </w:r>
    </w:p>
    <w:p w14:paraId="5FB153F0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auto"/>
          <w:sz w:val="16"/>
          <w:szCs w:val="16"/>
          <w:lang w:eastAsia="pl-PL"/>
        </w:rPr>
      </w:pPr>
    </w:p>
    <w:p w14:paraId="30EE15ED" w14:textId="77777777" w:rsidR="00400467" w:rsidRPr="00964D92" w:rsidRDefault="0040046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8CBE29D" w14:textId="77777777" w:rsid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</w:p>
    <w:p w14:paraId="00C17FC0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1C69A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Akademia Wychowania Fizycznego Józefa Piłsudskiego w Warszawie </w:t>
      </w:r>
    </w:p>
    <w:p w14:paraId="1A4E8CA5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1C69A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Wydział Wychowania Fizycznego i Zdrowia w Białej Podlaskiej</w:t>
      </w:r>
    </w:p>
    <w:p w14:paraId="527649A4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4"/>
          <w:lang w:eastAsia="pl-PL"/>
        </w:rPr>
      </w:pPr>
    </w:p>
    <w:p w14:paraId="1EF40AA9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1C69A0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Efekty uczenia się  dla kierunku </w:t>
      </w:r>
      <w:r>
        <w:rPr>
          <w:rFonts w:ascii="Times New Roman" w:eastAsia="Times New Roman" w:hAnsi="Times New Roman" w:cs="Times New Roman"/>
          <w:b/>
          <w:color w:val="auto"/>
          <w:szCs w:val="24"/>
          <w:lang w:eastAsia="pl-PL"/>
        </w:rPr>
        <w:t>KOSMETOLOGIA</w:t>
      </w:r>
      <w:r w:rsidRPr="001C69A0">
        <w:rPr>
          <w:rFonts w:ascii="Times New Roman" w:eastAsia="Times New Roman" w:hAnsi="Times New Roman" w:cs="Times New Roman"/>
          <w:b/>
          <w:color w:val="auto"/>
          <w:sz w:val="20"/>
          <w:lang w:eastAsia="pl-PL"/>
        </w:rPr>
        <w:t xml:space="preserve"> </w:t>
      </w:r>
      <w:r w:rsidRPr="001C69A0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i ich relacje z  uniwersalnymi charakterystykami pierwszego stopnia  oraz  charakterystykami drugiego stopnia </w:t>
      </w:r>
    </w:p>
    <w:p w14:paraId="1349AABF" w14:textId="77777777" w:rsidR="00400467" w:rsidRPr="00964D92" w:rsidRDefault="00400467" w:rsidP="001C69A0">
      <w:pPr>
        <w:rPr>
          <w:rFonts w:ascii="Times New Roman" w:hAnsi="Times New Roman" w:cs="Times New Roman"/>
          <w:b/>
        </w:rPr>
      </w:pPr>
    </w:p>
    <w:tbl>
      <w:tblPr>
        <w:tblW w:w="9142" w:type="dxa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398"/>
        <w:gridCol w:w="4744"/>
      </w:tblGrid>
      <w:tr w:rsidR="00400467" w:rsidRPr="00964D92" w14:paraId="38CC9507" w14:textId="77777777" w:rsidTr="00065C9A">
        <w:trPr>
          <w:trHeight w:val="646"/>
        </w:trPr>
        <w:tc>
          <w:tcPr>
            <w:tcW w:w="4398" w:type="dxa"/>
            <w:shd w:val="clear" w:color="auto" w:fill="FFFFFF"/>
          </w:tcPr>
          <w:p w14:paraId="0C282174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Jednostka prowadząca kierunek studiów: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7A981E3A" w14:textId="77777777" w:rsidR="00400467" w:rsidRPr="001C69A0" w:rsidRDefault="001C69A0" w:rsidP="001C69A0">
            <w:pPr>
              <w:spacing w:after="0"/>
              <w:ind w:left="134"/>
              <w:rPr>
                <w:rFonts w:ascii="Times New Roman" w:hAnsi="Times New Roman" w:cs="Times New Roman"/>
                <w:b/>
              </w:rPr>
            </w:pPr>
            <w:r w:rsidRPr="001C69A0">
              <w:rPr>
                <w:rFonts w:ascii="Times New Roman" w:hAnsi="Times New Roman" w:cs="Times New Roman"/>
                <w:b/>
                <w:sz w:val="24"/>
                <w:szCs w:val="24"/>
              </w:rPr>
              <w:t>Wydział Wychowani Fizycznego i Zdrowia w Białej Podlaskiej</w:t>
            </w:r>
          </w:p>
        </w:tc>
      </w:tr>
      <w:tr w:rsidR="00400467" w:rsidRPr="00964D92" w14:paraId="286C0BFB" w14:textId="77777777" w:rsidTr="00065C9A">
        <w:trPr>
          <w:trHeight w:val="654"/>
        </w:trPr>
        <w:tc>
          <w:tcPr>
            <w:tcW w:w="4398" w:type="dxa"/>
            <w:shd w:val="clear" w:color="auto" w:fill="FFFFFF"/>
          </w:tcPr>
          <w:p w14:paraId="1B7DEE0F" w14:textId="77777777" w:rsidR="00400467" w:rsidRPr="00964D92" w:rsidRDefault="00400467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Kierunek stu</w:t>
            </w: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diów:</w:t>
            </w:r>
          </w:p>
          <w:p w14:paraId="492277F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(nazwa kierunku musi być adekwatna do zawartości programu studiów a zwłaszcza do zakładanych efektów uczenia się)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4A61E3C6" w14:textId="77777777" w:rsidR="00400467" w:rsidRPr="00964D92" w:rsidRDefault="00400467" w:rsidP="001C69A0">
            <w:pPr>
              <w:spacing w:after="0"/>
              <w:ind w:left="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1C6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osmetologia</w:t>
            </w:r>
          </w:p>
        </w:tc>
      </w:tr>
      <w:tr w:rsidR="00400467" w:rsidRPr="00964D92" w14:paraId="72BAD3F4" w14:textId="77777777" w:rsidTr="00065C9A">
        <w:trPr>
          <w:trHeight w:val="180"/>
        </w:trPr>
        <w:tc>
          <w:tcPr>
            <w:tcW w:w="4398" w:type="dxa"/>
            <w:shd w:val="clear" w:color="auto" w:fill="FFFFFF"/>
          </w:tcPr>
          <w:p w14:paraId="541468FC" w14:textId="77777777" w:rsidR="00400467" w:rsidRPr="00964D92" w:rsidRDefault="00400467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Poziom kształcenia:</w:t>
            </w:r>
          </w:p>
          <w:p w14:paraId="2E0C6C5B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2DA5AC9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iCs/>
                <w:color w:val="auto"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47DBB670" w14:textId="77777777" w:rsidR="00400467" w:rsidRPr="00964D92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400467" w:rsidRPr="00964D92">
              <w:rPr>
                <w:rFonts w:ascii="Times New Roman" w:hAnsi="Times New Roman" w:cs="Times New Roman"/>
                <w:b/>
                <w:sz w:val="24"/>
                <w:szCs w:val="24"/>
              </w:rPr>
              <w:t>tudia pierwszego stopnia</w:t>
            </w:r>
          </w:p>
          <w:p w14:paraId="52F2B164" w14:textId="77777777" w:rsidR="00400467" w:rsidRPr="00964D92" w:rsidRDefault="00400467">
            <w:pPr>
              <w:spacing w:after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8C26D7" w14:textId="77777777" w:rsidR="00400467" w:rsidRPr="001C69A0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A0">
              <w:rPr>
                <w:rFonts w:ascii="Times New Roman" w:hAnsi="Times New Roman" w:cs="Times New Roman"/>
                <w:b/>
              </w:rPr>
              <w:t>Poziom 6 Polskiej Ramy  Kwalifikacji</w:t>
            </w:r>
          </w:p>
        </w:tc>
      </w:tr>
      <w:tr w:rsidR="00400467" w:rsidRPr="00964D92" w14:paraId="5A45BA02" w14:textId="77777777" w:rsidTr="00E87F75">
        <w:trPr>
          <w:trHeight w:val="665"/>
        </w:trPr>
        <w:tc>
          <w:tcPr>
            <w:tcW w:w="4398" w:type="dxa"/>
            <w:shd w:val="clear" w:color="auto" w:fill="FFFFFF"/>
          </w:tcPr>
          <w:p w14:paraId="04622D48" w14:textId="77777777" w:rsidR="00400467" w:rsidRPr="00964D92" w:rsidRDefault="00400467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Profil kształcenia:</w:t>
            </w:r>
          </w:p>
          <w:p w14:paraId="456FDD86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(ogólnoakademicki, praktyczny)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6F924A9F" w14:textId="77777777" w:rsidR="00400467" w:rsidRPr="00964D92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400467" w:rsidRPr="0096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raktyczny</w:t>
            </w:r>
          </w:p>
        </w:tc>
      </w:tr>
      <w:tr w:rsidR="001C69A0" w:rsidRPr="00964D92" w14:paraId="3EA71644" w14:textId="77777777" w:rsidTr="00E87F75">
        <w:trPr>
          <w:trHeight w:val="420"/>
        </w:trPr>
        <w:tc>
          <w:tcPr>
            <w:tcW w:w="4398" w:type="dxa"/>
            <w:shd w:val="clear" w:color="auto" w:fill="FFFFFF"/>
          </w:tcPr>
          <w:p w14:paraId="3FFDCF7E" w14:textId="77777777" w:rsidR="001C69A0" w:rsidRPr="001C69A0" w:rsidRDefault="001C69A0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C69A0">
              <w:rPr>
                <w:rFonts w:ascii="Times New Roman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070DFCC7" w14:textId="77777777" w:rsidR="001C69A0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Licencjat</w:t>
            </w:r>
          </w:p>
        </w:tc>
      </w:tr>
      <w:tr w:rsidR="00400467" w:rsidRPr="00964D92" w14:paraId="0A23487B" w14:textId="77777777" w:rsidTr="001D66E8">
        <w:trPr>
          <w:trHeight w:val="4101"/>
        </w:trPr>
        <w:tc>
          <w:tcPr>
            <w:tcW w:w="4398" w:type="dxa"/>
            <w:shd w:val="clear" w:color="auto" w:fill="FFFFFF"/>
          </w:tcPr>
          <w:p w14:paraId="2B0DFC7B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Umiejscowienie kierunku w dyscyplinie naukowej/dyscyplinach naukowych - wskazanie dyscypliny wiodącej: </w:t>
            </w:r>
            <w:r w:rsidR="001C69A0" w:rsidRPr="001C69A0">
              <w:rPr>
                <w:rFonts w:ascii="Times New Roman" w:hAnsi="Times New Roman" w:cs="Times New Roman"/>
                <w:b/>
                <w:sz w:val="24"/>
                <w:szCs w:val="24"/>
              </w:rPr>
              <w:t>(wraz z uzasadnieniem)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</w:tcPr>
          <w:p w14:paraId="529BC2FD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 xml:space="preserve">Dziedzina nauk medycznych i nauk o zdrowiu </w:t>
            </w:r>
          </w:p>
          <w:p w14:paraId="3C94489D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>Dyscypliny</w:t>
            </w:r>
            <w:r w:rsidRPr="00964D92">
              <w:rPr>
                <w:sz w:val="24"/>
                <w:szCs w:val="24"/>
              </w:rPr>
              <w:t xml:space="preserve">: </w:t>
            </w:r>
          </w:p>
          <w:p w14:paraId="1FB28DAC" w14:textId="77777777" w:rsidR="00400467" w:rsidRPr="00964D92" w:rsidRDefault="00400467" w:rsidP="008246FA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o zdrowiu (NZ) –  52,6%</w:t>
            </w:r>
          </w:p>
          <w:p w14:paraId="1FF1C2C6" w14:textId="77777777" w:rsidR="00400467" w:rsidRPr="00964D92" w:rsidRDefault="00400467" w:rsidP="008246FA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medyczne (NM) – 21,6%</w:t>
            </w:r>
          </w:p>
          <w:p w14:paraId="18C9DDC1" w14:textId="77777777" w:rsidR="00400467" w:rsidRDefault="00400467" w:rsidP="00184D6A">
            <w:pPr>
              <w:pStyle w:val="TableParagraph"/>
              <w:spacing w:before="1"/>
              <w:ind w:left="108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o kulturze fizycznej (NKF) – 10,3%</w:t>
            </w:r>
          </w:p>
          <w:p w14:paraId="134CF4F5" w14:textId="77777777" w:rsidR="00184D6A" w:rsidRPr="00964D92" w:rsidRDefault="00184D6A" w:rsidP="00184D6A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farmaceutyczne (NF) – 2,1%</w:t>
            </w:r>
          </w:p>
          <w:p w14:paraId="0A5E0531" w14:textId="77777777" w:rsidR="00184D6A" w:rsidRPr="00964D92" w:rsidRDefault="00184D6A" w:rsidP="008246FA">
            <w:pPr>
              <w:pStyle w:val="TableParagraph"/>
              <w:spacing w:before="1" w:after="120"/>
              <w:ind w:left="108"/>
              <w:jc w:val="both"/>
              <w:rPr>
                <w:sz w:val="24"/>
                <w:szCs w:val="24"/>
              </w:rPr>
            </w:pPr>
          </w:p>
          <w:p w14:paraId="53F9E664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>Dziedzina nauk ścisłych i przyrodniczych</w:t>
            </w:r>
          </w:p>
          <w:p w14:paraId="35087002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>Dyscypliny</w:t>
            </w:r>
            <w:r w:rsidRPr="00964D92">
              <w:rPr>
                <w:sz w:val="24"/>
                <w:szCs w:val="24"/>
              </w:rPr>
              <w:t xml:space="preserve">: </w:t>
            </w:r>
          </w:p>
          <w:p w14:paraId="1FBDC2DD" w14:textId="77777777" w:rsidR="00400467" w:rsidRDefault="00400467" w:rsidP="00E87F75">
            <w:pPr>
              <w:pStyle w:val="TableParagraph"/>
              <w:spacing w:before="1" w:after="120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chemiczne</w:t>
            </w:r>
            <w:r w:rsidRPr="00964D92">
              <w:rPr>
                <w:b/>
                <w:sz w:val="24"/>
                <w:szCs w:val="24"/>
              </w:rPr>
              <w:t xml:space="preserve"> </w:t>
            </w:r>
            <w:r w:rsidRPr="00964D92">
              <w:rPr>
                <w:sz w:val="24"/>
                <w:szCs w:val="24"/>
              </w:rPr>
              <w:t>(NCh) – 13,4%</w:t>
            </w:r>
          </w:p>
          <w:p w14:paraId="4DE94C5C" w14:textId="77777777" w:rsidR="00B43285" w:rsidRPr="00184D6A" w:rsidRDefault="00184D6A" w:rsidP="001D6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Kosmetologia jest interdyscyplinarną i obszerną dziedziną wiedzy, umiejscowioną w dziedzinie nauk medycznych i nauk o zdrowiu. Głównym zadaniem kosmetologów jest pielęgnacja i utrzymanie zdrowej skóry i jej przydatków oraz ewentualna poprawa jej funkcjonowania i wyglądu. Aby to osiągnąć kosmetolog musi zdobyć wiedzę i umiejętności z podstawowych przedmiotów przyrodniczych i  biomedycznych (chemia, biologia, biochemia, biofizyka, anatomia, fizjologia), nauk o zdrowiu (higiena i mikrobiologia, kosmetologia pielęgnacyjna, kosmetologia upiększająca, fizykoterapia i masaż), nauk medycznych (dermatologia, medycyna estetyczna) oraz nauk o kulturze fizycznej (kształtowanie sylwetki i postawa </w:t>
            </w:r>
            <w:r>
              <w:rPr>
                <w:rFonts w:ascii="Times New Roman" w:hAnsi="Times New Roman" w:cs="Times New Roman"/>
              </w:rPr>
              <w:lastRenderedPageBreak/>
              <w:t xml:space="preserve">ciała). </w:t>
            </w:r>
            <w:r>
              <w:rPr>
                <w:rFonts w:ascii="Times New Roman" w:hAnsi="Times New Roman" w:cs="Times New Roman"/>
                <w:sz w:val="24"/>
              </w:rPr>
              <w:t>P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odstawą uzyskania </w:t>
            </w:r>
            <w:r>
              <w:rPr>
                <w:rFonts w:ascii="Times New Roman" w:hAnsi="Times New Roman" w:cs="Times New Roman"/>
                <w:sz w:val="24"/>
              </w:rPr>
              <w:t xml:space="preserve">założonych 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efektów kształcenia jest </w:t>
            </w:r>
            <w:r>
              <w:rPr>
                <w:rFonts w:ascii="Times New Roman" w:hAnsi="Times New Roman" w:cs="Times New Roman"/>
                <w:sz w:val="24"/>
              </w:rPr>
              <w:t xml:space="preserve">przede wszystkim 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wiedza </w:t>
            </w:r>
            <w:r>
              <w:rPr>
                <w:rFonts w:ascii="Times New Roman" w:hAnsi="Times New Roman" w:cs="Times New Roman"/>
                <w:sz w:val="24"/>
              </w:rPr>
              <w:t xml:space="preserve">o </w:t>
            </w:r>
            <w:r w:rsidRPr="00FE74E3">
              <w:rPr>
                <w:rFonts w:ascii="Times New Roman" w:hAnsi="Times New Roman" w:cs="Times New Roman"/>
                <w:sz w:val="24"/>
              </w:rPr>
              <w:t>budow</w:t>
            </w:r>
            <w:r>
              <w:rPr>
                <w:rFonts w:ascii="Times New Roman" w:hAnsi="Times New Roman" w:cs="Times New Roman"/>
                <w:sz w:val="24"/>
              </w:rPr>
              <w:t>ie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 i funkcjonowani</w:t>
            </w:r>
            <w:r>
              <w:rPr>
                <w:rFonts w:ascii="Times New Roman" w:hAnsi="Times New Roman" w:cs="Times New Roman"/>
                <w:sz w:val="24"/>
              </w:rPr>
              <w:t>u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 skóry</w:t>
            </w:r>
            <w:r>
              <w:rPr>
                <w:rFonts w:ascii="Times New Roman" w:hAnsi="Times New Roman" w:cs="Times New Roman"/>
                <w:sz w:val="24"/>
              </w:rPr>
              <w:t xml:space="preserve"> oraz jej właściwej pielęgnacji, a także wiedza na temat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 schorzeń, które stanowią przeciwwskazani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="00E87F75">
              <w:rPr>
                <w:rFonts w:ascii="Times New Roman" w:hAnsi="Times New Roman" w:cs="Times New Roman"/>
                <w:sz w:val="24"/>
              </w:rPr>
              <w:t xml:space="preserve"> do wykonania </w:t>
            </w:r>
            <w:r w:rsidRPr="00FE74E3">
              <w:rPr>
                <w:rFonts w:ascii="Times New Roman" w:hAnsi="Times New Roman" w:cs="Times New Roman"/>
                <w:sz w:val="24"/>
              </w:rPr>
              <w:t>niektórych zabiegów kosmetycznych i wymagają konsultacji z lekarzem dermatologiem.</w:t>
            </w:r>
            <w:r>
              <w:rPr>
                <w:rFonts w:ascii="Times New Roman" w:hAnsi="Times New Roman" w:cs="Times New Roman"/>
              </w:rPr>
              <w:t xml:space="preserve"> Kosmetolog dbając o zdrowie i dobrostan swoich klientów powinien umieć współpracować z innymi przedstawicielami zawodów medycznych: lekarzami, pielęgniarkami, fizjoterapeutami oraz dietetykami. Dlatego umiejscowienie kierunku Kosmetologia głównie w dyscyplinach nauki o zdrowiu oraz nauki medyczne jest tego naturalną konsekwencją.</w:t>
            </w:r>
          </w:p>
        </w:tc>
      </w:tr>
    </w:tbl>
    <w:p w14:paraId="06A04F1C" w14:textId="77777777" w:rsidR="00400467" w:rsidRPr="00964D92" w:rsidRDefault="004004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079008" w14:textId="77777777" w:rsidR="00400467" w:rsidRPr="00964D92" w:rsidRDefault="00400467" w:rsidP="00E87F75">
      <w:pPr>
        <w:jc w:val="center"/>
        <w:rPr>
          <w:rFonts w:ascii="Times New Roman" w:hAnsi="Times New Roman" w:cs="Times New Roman"/>
          <w:i/>
        </w:rPr>
      </w:pPr>
      <w:r w:rsidRPr="00964D92">
        <w:rPr>
          <w:rFonts w:ascii="Times New Roman" w:hAnsi="Times New Roman" w:cs="Times New Roman"/>
          <w:i/>
        </w:rPr>
        <w:t>Tabela odniesień</w:t>
      </w:r>
    </w:p>
    <w:tbl>
      <w:tblPr>
        <w:tblW w:w="0" w:type="auto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8995"/>
      </w:tblGrid>
      <w:tr w:rsidR="00400467" w:rsidRPr="00964D92" w14:paraId="16B663C9" w14:textId="77777777" w:rsidTr="00772A3A">
        <w:trPr>
          <w:trHeight w:val="180"/>
        </w:trPr>
        <w:tc>
          <w:tcPr>
            <w:tcW w:w="9023" w:type="dxa"/>
            <w:tcMar>
              <w:left w:w="65" w:type="dxa"/>
            </w:tcMar>
          </w:tcPr>
          <w:p w14:paraId="702D58D9" w14:textId="77777777" w:rsidR="00400467" w:rsidRPr="00964D92" w:rsidRDefault="00400467" w:rsidP="0046725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Opis kierunkowych efektów uczenia się  i odniesienie ich do charakterystyk I i II stopnia oraz dyscypliny naukowej/dyscyplin naukowych</w:t>
            </w:r>
          </w:p>
        </w:tc>
      </w:tr>
    </w:tbl>
    <w:p w14:paraId="6E1EDFAC" w14:textId="77777777" w:rsidR="00400467" w:rsidRPr="00964D92" w:rsidRDefault="00400467" w:rsidP="00EA6E42">
      <w:pPr>
        <w:spacing w:after="0" w:line="240" w:lineRule="auto"/>
        <w:rPr>
          <w:rFonts w:ascii="Times New Roman" w:hAnsi="Times New Roman" w:cs="Times New Roman"/>
          <w:color w:val="auto"/>
          <w:sz w:val="6"/>
          <w:szCs w:val="6"/>
        </w:rPr>
      </w:pPr>
    </w:p>
    <w:tbl>
      <w:tblPr>
        <w:tblW w:w="0" w:type="auto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3038"/>
        <w:gridCol w:w="1563"/>
        <w:gridCol w:w="1491"/>
        <w:gridCol w:w="1491"/>
      </w:tblGrid>
      <w:tr w:rsidR="00400467" w:rsidRPr="00964D92" w14:paraId="2E7A79BE" w14:textId="77777777" w:rsidTr="00324BC4">
        <w:trPr>
          <w:trHeight w:val="180"/>
        </w:trPr>
        <w:tc>
          <w:tcPr>
            <w:tcW w:w="1430" w:type="dxa"/>
            <w:tcMar>
              <w:left w:w="65" w:type="dxa"/>
            </w:tcMar>
          </w:tcPr>
          <w:p w14:paraId="3177B88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KEUs</w:t>
            </w:r>
          </w:p>
          <w:p w14:paraId="58EEF46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221DED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(Kod składnika opisu</w:t>
            </w:r>
            <w:r w:rsidRPr="00964D92">
              <w:rPr>
                <w:rFonts w:ascii="Times New Roman" w:hAnsi="Times New Roman" w:cs="Times New Roman"/>
                <w:color w:val="auto"/>
                <w:vertAlign w:val="superscript"/>
              </w:rPr>
              <w:t>**</w:t>
            </w:r>
            <w:r w:rsidRPr="00964D92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3080" w:type="dxa"/>
            <w:shd w:val="clear" w:color="auto" w:fill="FFFFFF"/>
            <w:tcMar>
              <w:left w:w="65" w:type="dxa"/>
            </w:tcMar>
          </w:tcPr>
          <w:p w14:paraId="486EC163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Po ukończeniu studiów pierwszego stopnia na kierunku KOSMETOLOGIA</w:t>
            </w:r>
          </w:p>
          <w:p w14:paraId="5BFDC04A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o profilu praktycznym</w:t>
            </w:r>
          </w:p>
          <w:p w14:paraId="30C6C21B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 xml:space="preserve">absolwent osiąga następujące efekty uczenia się: </w:t>
            </w:r>
          </w:p>
          <w:p w14:paraId="54115CE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  <w:textDirection w:val="btLr"/>
          </w:tcPr>
          <w:p w14:paraId="3924D9C3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Charakterystyki pierwszego stopnia</w:t>
            </w:r>
          </w:p>
          <w:p w14:paraId="55C2E641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PRK (symbole*)</w:t>
            </w:r>
          </w:p>
        </w:tc>
        <w:tc>
          <w:tcPr>
            <w:tcW w:w="1510" w:type="dxa"/>
            <w:shd w:val="clear" w:color="auto" w:fill="FFFFFF"/>
            <w:textDirection w:val="btLr"/>
          </w:tcPr>
          <w:p w14:paraId="31083257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 xml:space="preserve">Charakterystyki drugiego stopnia </w:t>
            </w:r>
          </w:p>
          <w:p w14:paraId="22800E92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PRK (symbole*)</w:t>
            </w:r>
          </w:p>
        </w:tc>
        <w:tc>
          <w:tcPr>
            <w:tcW w:w="1528" w:type="dxa"/>
            <w:shd w:val="clear" w:color="auto" w:fill="FFFFFF"/>
            <w:textDirection w:val="btLr"/>
          </w:tcPr>
          <w:p w14:paraId="25BBBE26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Dyscyplina naukowa***</w:t>
            </w:r>
          </w:p>
        </w:tc>
      </w:tr>
      <w:tr w:rsidR="00400467" w:rsidRPr="00964D92" w14:paraId="13FEE017" w14:textId="77777777" w:rsidTr="00324BC4">
        <w:tc>
          <w:tcPr>
            <w:tcW w:w="1430" w:type="dxa"/>
            <w:tcMar>
              <w:left w:w="93" w:type="dxa"/>
            </w:tcMar>
          </w:tcPr>
          <w:p w14:paraId="2B9D41D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1.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AF4C54D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2.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B420B2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3.</w:t>
            </w:r>
          </w:p>
        </w:tc>
        <w:tc>
          <w:tcPr>
            <w:tcW w:w="1510" w:type="dxa"/>
            <w:shd w:val="clear" w:color="auto" w:fill="FFFFFF"/>
          </w:tcPr>
          <w:p w14:paraId="1FB23AB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4.</w:t>
            </w:r>
          </w:p>
        </w:tc>
        <w:tc>
          <w:tcPr>
            <w:tcW w:w="1528" w:type="dxa"/>
            <w:shd w:val="clear" w:color="auto" w:fill="FFFFFF"/>
          </w:tcPr>
          <w:p w14:paraId="1382979B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5.</w:t>
            </w:r>
          </w:p>
        </w:tc>
      </w:tr>
      <w:tr w:rsidR="00400467" w:rsidRPr="00964D92" w14:paraId="559E3BAF" w14:textId="77777777" w:rsidTr="00324BC4">
        <w:tc>
          <w:tcPr>
            <w:tcW w:w="9140" w:type="dxa"/>
            <w:gridSpan w:val="5"/>
            <w:tcMar>
              <w:left w:w="93" w:type="dxa"/>
            </w:tcMar>
          </w:tcPr>
          <w:p w14:paraId="33E79079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WIEDZA</w:t>
            </w:r>
          </w:p>
        </w:tc>
      </w:tr>
      <w:tr w:rsidR="00400467" w:rsidRPr="00964D92" w14:paraId="41261EAC" w14:textId="77777777" w:rsidTr="00324BC4">
        <w:tc>
          <w:tcPr>
            <w:tcW w:w="1430" w:type="dxa"/>
            <w:tcMar>
              <w:left w:w="93" w:type="dxa"/>
            </w:tcMar>
          </w:tcPr>
          <w:p w14:paraId="32649E96" w14:textId="77777777" w:rsidR="00400467" w:rsidRPr="00964D92" w:rsidRDefault="004004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924BD8D" w14:textId="77777777" w:rsidR="00400467" w:rsidRPr="00964D92" w:rsidRDefault="0040046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Zna zależności pomiędzy organizmem człowieka a środowiskiem życia oraz  wpływ czynników fizycznych środowiska na organizm żywy. Rozumie fenomen funkcjonowania organizmów żywych, genetyczne podłoże ich różnicowania oraz mechanizmy dziedziczenia.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188BAFD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57A63EA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P6S_WG</w:t>
            </w:r>
          </w:p>
          <w:p w14:paraId="6357BFFA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FFFFFF"/>
          </w:tcPr>
          <w:p w14:paraId="386CCDF6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996797B" w14:textId="77777777" w:rsidTr="00324BC4">
        <w:tc>
          <w:tcPr>
            <w:tcW w:w="1430" w:type="dxa"/>
            <w:tcMar>
              <w:left w:w="93" w:type="dxa"/>
            </w:tcMar>
          </w:tcPr>
          <w:p w14:paraId="6E73912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3080" w:type="dxa"/>
            <w:tcMar>
              <w:left w:w="93" w:type="dxa"/>
            </w:tcMar>
          </w:tcPr>
          <w:p w14:paraId="6295BD12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budowę i funkcje biologiczne białek, kwasów nukleinowych, węglowodanów, lipidów, hormonów i witamin oraz główne szlaki metaboliczne. Zna znaczenie diagnostyczne, budowę, właściwości i klasyfikację enzymów.</w:t>
            </w:r>
          </w:p>
        </w:tc>
        <w:tc>
          <w:tcPr>
            <w:tcW w:w="1592" w:type="dxa"/>
            <w:tcMar>
              <w:left w:w="65" w:type="dxa"/>
            </w:tcMar>
          </w:tcPr>
          <w:p w14:paraId="25834544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</w:tcPr>
          <w:p w14:paraId="3805007E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P6S_WG</w:t>
            </w:r>
          </w:p>
        </w:tc>
        <w:tc>
          <w:tcPr>
            <w:tcW w:w="1528" w:type="dxa"/>
          </w:tcPr>
          <w:p w14:paraId="32F0C3DB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0C69F23C" w14:textId="77777777" w:rsidTr="00324BC4">
        <w:tc>
          <w:tcPr>
            <w:tcW w:w="1430" w:type="dxa"/>
            <w:tcMar>
              <w:left w:w="93" w:type="dxa"/>
            </w:tcMar>
          </w:tcPr>
          <w:p w14:paraId="7CBF441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0A503F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strukturę, funkcje błon komórkowych oraz mechanizmy transportu przez błonę komórkową.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5962F9C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DAD70CD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1CD4F5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3E4D697" w14:textId="77777777" w:rsidTr="00324BC4">
        <w:tc>
          <w:tcPr>
            <w:tcW w:w="1430" w:type="dxa"/>
            <w:tcMar>
              <w:left w:w="93" w:type="dxa"/>
            </w:tcMar>
          </w:tcPr>
          <w:p w14:paraId="577EA6A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0CC8A72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Zna pojęcia z zakresu chemii dotyczące  budowy materii, </w:t>
            </w: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zapisu reakcji chemicznych, </w:t>
            </w:r>
            <w:bookmarkStart w:id="0" w:name="_GoBack1"/>
            <w:bookmarkEnd w:id="0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termodynamiki, kinetyki chemicznej oraz elektrochemii.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1E80437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P6U_W</w:t>
            </w:r>
          </w:p>
        </w:tc>
        <w:tc>
          <w:tcPr>
            <w:tcW w:w="1510" w:type="dxa"/>
          </w:tcPr>
          <w:p w14:paraId="2CF692C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</w:tcPr>
          <w:p w14:paraId="0A6A1CF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2DE4926E" w14:textId="77777777" w:rsidTr="00324BC4">
        <w:tc>
          <w:tcPr>
            <w:tcW w:w="1430" w:type="dxa"/>
            <w:tcMar>
              <w:left w:w="93" w:type="dxa"/>
            </w:tcMar>
          </w:tcPr>
          <w:p w14:paraId="1D09299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38C3077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właściwości chemiczne, reaktywność  i zastosowanie kosmetyczne wybranych pierwiastków, związków nieorganicznych i organicznych. Zna zasady działania wody jako rozpuszczalnika, sposoby jej uzdatniania do celów kosmetycznych oraz laboratoryjnych.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42BECB8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</w:tcPr>
          <w:p w14:paraId="14251E1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6F01457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</w:tcPr>
          <w:p w14:paraId="1ED35EB2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4D92EE0D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34D24F8B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0342493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właściwości fizykochemiczne roztworów surfaktantów, emulsji, zawiesin, żeli, pian oraz innych układów koloidalnych występujących w kosmetykach.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20FF5B8F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tcBorders>
              <w:top w:val="nil"/>
            </w:tcBorders>
          </w:tcPr>
          <w:p w14:paraId="7F68469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5E6987F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14:paraId="1192F378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64C95F79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18C3500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17E2C8B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substancje bazowe, czynne oraz pomocnicze  w recepturze kosmetycznej oraz ich możliwe interakcje.  Zna przykładowe receptury różnych form kosmetyków.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723A944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tcBorders>
              <w:top w:val="nil"/>
            </w:tcBorders>
          </w:tcPr>
          <w:p w14:paraId="4C566CE9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tcBorders>
              <w:top w:val="nil"/>
            </w:tcBorders>
          </w:tcPr>
          <w:p w14:paraId="2A9D04A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516B0F03" w14:textId="77777777" w:rsidTr="00324BC4">
        <w:tc>
          <w:tcPr>
            <w:tcW w:w="1430" w:type="dxa"/>
            <w:tcMar>
              <w:left w:w="93" w:type="dxa"/>
            </w:tcMar>
          </w:tcPr>
          <w:p w14:paraId="1C60A41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284A96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elementy anatomii prawidłowej ciała. Rozumie zależność między budową a czynnością narządu.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662B498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3B71A90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6282DD2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69EB546C" w14:textId="77777777" w:rsidTr="00324BC4">
        <w:tc>
          <w:tcPr>
            <w:tcW w:w="1430" w:type="dxa"/>
            <w:tcMar>
              <w:left w:w="93" w:type="dxa"/>
            </w:tcMar>
          </w:tcPr>
          <w:p w14:paraId="132BCAD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2128C4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podstawowe mechanizmy rozwoju zaburzeń czynnościowych i wpływ czynników patogennych na stan czynnościowy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C9B58C7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EA9A8D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 P6S_WK</w:t>
            </w:r>
          </w:p>
        </w:tc>
        <w:tc>
          <w:tcPr>
            <w:tcW w:w="1528" w:type="dxa"/>
            <w:shd w:val="clear" w:color="auto" w:fill="FFFFFF"/>
          </w:tcPr>
          <w:p w14:paraId="6DBF960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CD21ABB" w14:textId="77777777" w:rsidTr="00324BC4">
        <w:tc>
          <w:tcPr>
            <w:tcW w:w="1430" w:type="dxa"/>
            <w:tcMar>
              <w:left w:w="93" w:type="dxa"/>
            </w:tcMar>
          </w:tcPr>
          <w:p w14:paraId="041290F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7505CD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budowę i funkcję układu odpornościowego. Rozumie mechanizm działania układu odpornościowego i reakcji immunologicznych.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106DA1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EEA1F8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36C7DF6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540DB456" w14:textId="77777777" w:rsidTr="00324BC4">
        <w:tc>
          <w:tcPr>
            <w:tcW w:w="1430" w:type="dxa"/>
            <w:tcMar>
              <w:left w:w="93" w:type="dxa"/>
            </w:tcMar>
          </w:tcPr>
          <w:p w14:paraId="1358472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CADBCF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Ma podstawową wiedzę z zakresu mikrobiologii ogólnej, szczegółowej i kosmetycznej.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03732DC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0A707AD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72DE451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37E53B93" w14:textId="77777777" w:rsidTr="00324BC4">
        <w:tc>
          <w:tcPr>
            <w:tcW w:w="1430" w:type="dxa"/>
            <w:tcMar>
              <w:left w:w="93" w:type="dxa"/>
            </w:tcMar>
          </w:tcPr>
          <w:p w14:paraId="2CCC229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E5771B7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podstawowe badania laboratoryjne. Rozumie związek między wynikami badań laboratoryjnych a stanem czynnościowym narządów, w tym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BB24D2C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2478D1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7DFB9738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5989D9E2" w14:textId="77777777" w:rsidTr="00324BC4">
        <w:tc>
          <w:tcPr>
            <w:tcW w:w="1430" w:type="dxa"/>
            <w:tcMar>
              <w:left w:w="93" w:type="dxa"/>
            </w:tcMar>
          </w:tcPr>
          <w:p w14:paraId="702B568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9A3A15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Ma podstawową wiedzę z zakresu farmakologii ogólnej: postaci leku, dróg podawania leku, losu leku w organizmie, mechanizmów działania leków oraz rodzajów reakcji organizmu na działanie leków.</w:t>
            </w:r>
          </w:p>
          <w:p w14:paraId="25711285" w14:textId="77777777" w:rsidR="00400467" w:rsidRPr="00964D92" w:rsidRDefault="00400467">
            <w:pPr>
              <w:pStyle w:val="Legenda"/>
              <w:rPr>
                <w:b w:val="0"/>
                <w:sz w:val="22"/>
                <w:szCs w:val="22"/>
              </w:rPr>
            </w:pPr>
            <w:r w:rsidRPr="00964D92">
              <w:rPr>
                <w:b w:val="0"/>
                <w:sz w:val="22"/>
                <w:szCs w:val="22"/>
              </w:rPr>
              <w:lastRenderedPageBreak/>
              <w:t>Posiada wiedzę o ogólnych zasadach stosowania leków dermatologicznych oraz środków odkażających i antyseptycznych.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DE04D95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P6U_W</w:t>
            </w:r>
          </w:p>
        </w:tc>
        <w:tc>
          <w:tcPr>
            <w:tcW w:w="1510" w:type="dxa"/>
            <w:shd w:val="clear" w:color="auto" w:fill="FFFFFF"/>
          </w:tcPr>
          <w:p w14:paraId="210D421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4AD5B0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NF</w:t>
            </w:r>
          </w:p>
        </w:tc>
      </w:tr>
      <w:tr w:rsidR="00400467" w:rsidRPr="00964D92" w14:paraId="0C81A5D2" w14:textId="77777777" w:rsidTr="00324BC4">
        <w:tc>
          <w:tcPr>
            <w:tcW w:w="1430" w:type="dxa"/>
            <w:tcMar>
              <w:left w:w="93" w:type="dxa"/>
            </w:tcMar>
          </w:tcPr>
          <w:p w14:paraId="187891B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47BC2F2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Posiada wiedzę o terapeutycznych i niepożądanych działaniach leków, manifestujących się zmianami skórnymi.</w:t>
            </w:r>
          </w:p>
          <w:p w14:paraId="7AF29C18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podstawowe pojęcia dotyczące trucizn i zatruć.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85B5149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724A2E1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22D62622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NF</w:t>
            </w:r>
          </w:p>
        </w:tc>
      </w:tr>
      <w:tr w:rsidR="00400467" w:rsidRPr="00964D92" w14:paraId="799366A9" w14:textId="77777777" w:rsidTr="00324BC4">
        <w:tc>
          <w:tcPr>
            <w:tcW w:w="1430" w:type="dxa"/>
            <w:tcMar>
              <w:left w:w="93" w:type="dxa"/>
            </w:tcMar>
          </w:tcPr>
          <w:p w14:paraId="64C316F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B5606D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profilaktyki chorób przenoszonych drogą płciową.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E50FD3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40DCBD1" w14:textId="77777777" w:rsidR="00400467" w:rsidRPr="00964D92" w:rsidRDefault="00400467" w:rsidP="0034325C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4050DF4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02A79241" w14:textId="77777777" w:rsidTr="00324BC4">
        <w:tc>
          <w:tcPr>
            <w:tcW w:w="1430" w:type="dxa"/>
            <w:tcMar>
              <w:left w:w="93" w:type="dxa"/>
            </w:tcMar>
          </w:tcPr>
          <w:p w14:paraId="26D64B7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61B026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wpływ czynników zewnętrznych zwłaszcza promieniowania ultrafioletowego na skórę z uwzględnieniem karcionogenezy posłonecznej.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5381D4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4C73FC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4AE65DC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653A9B94" w14:textId="77777777" w:rsidTr="00324BC4">
        <w:tc>
          <w:tcPr>
            <w:tcW w:w="1430" w:type="dxa"/>
            <w:tcMar>
              <w:left w:w="93" w:type="dxa"/>
            </w:tcMar>
          </w:tcPr>
          <w:p w14:paraId="71A2729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01421A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budowę i funkcje skóry oraz zasady właściwej pielęgnacji skóry zdrowej i zmienionej chorobowo.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F5B864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53BAC70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2D5306D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74563736" w14:textId="77777777" w:rsidTr="00324BC4">
        <w:tc>
          <w:tcPr>
            <w:tcW w:w="1430" w:type="dxa"/>
            <w:tcMar>
              <w:left w:w="93" w:type="dxa"/>
            </w:tcMar>
          </w:tcPr>
          <w:p w14:paraId="146F7A6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3B84C2A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objawy, patogenezę i sposób postępowania w podstawowych jednostkach chorobowych skóry, skóry owłosionej i paznokci. Zna metody diagnostyki skóry i włosów.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04EB35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641C58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2444829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7353E3C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06325A3D" w14:textId="77777777" w:rsidTr="00324BC4">
        <w:tc>
          <w:tcPr>
            <w:tcW w:w="1430" w:type="dxa"/>
            <w:tcMar>
              <w:left w:w="93" w:type="dxa"/>
            </w:tcMar>
          </w:tcPr>
          <w:p w14:paraId="2A90FE7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77DF73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problemy zdrowotne związane z występowaniem alergenów oraz epidemiologią chorób alergicznych.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681BB5E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9FDDC7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2AFEA5F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5E2EAFF0" w14:textId="77777777" w:rsidTr="00324BC4">
        <w:tc>
          <w:tcPr>
            <w:tcW w:w="1430" w:type="dxa"/>
            <w:tcMar>
              <w:left w:w="93" w:type="dxa"/>
            </w:tcMar>
          </w:tcPr>
          <w:p w14:paraId="54BC97A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2128BB3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rolę androgenów i estrogenów w czynności sebocytów i innych komórek skóry oraz cykl życiowy włosa ludzkiego.</w:t>
            </w:r>
          </w:p>
          <w:p w14:paraId="7C864E6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Rozumie związek endokrynopatii ginekologicznych ze stanami chorobowymi istotnymi w kosmetologii.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77AD9B3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EFE93D9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77AD44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38F33085" w14:textId="77777777" w:rsidTr="00324BC4">
        <w:tc>
          <w:tcPr>
            <w:tcW w:w="1430" w:type="dxa"/>
            <w:tcMar>
              <w:left w:w="93" w:type="dxa"/>
            </w:tcMar>
          </w:tcPr>
          <w:p w14:paraId="4020659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5E68F80" w14:textId="77777777" w:rsidR="00400467" w:rsidRPr="00964D92" w:rsidRDefault="00400467">
            <w:pPr>
              <w:spacing w:after="0" w:line="240" w:lineRule="auto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Zna przyczyny bezpośredniego zagrożenia życia oraz objawy wskazujące na potrzebę podjęcia natychmiastowej akcji ratowniczej.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91BF11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FFC3BF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3A96742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A604907" w14:textId="77777777" w:rsidTr="00324BC4">
        <w:tc>
          <w:tcPr>
            <w:tcW w:w="1430" w:type="dxa"/>
            <w:tcMar>
              <w:left w:w="93" w:type="dxa"/>
            </w:tcMar>
          </w:tcPr>
          <w:p w14:paraId="6499402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63FBA5D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podstawy estetyki w zakresie definicji i analizy pojęć podstawowych oraz historii piękna na przełomie wieków.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5DD6E95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AE81A1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053D43D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5007649" w14:textId="77777777" w:rsidTr="00324BC4">
        <w:tc>
          <w:tcPr>
            <w:tcW w:w="1430" w:type="dxa"/>
            <w:tcMar>
              <w:left w:w="93" w:type="dxa"/>
            </w:tcMar>
          </w:tcPr>
          <w:p w14:paraId="7ADE54A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K_W23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E63677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zależność między stanem zdrowia a czynnikami środowiskowymi i zanieczyszczeniem środowiska związanym z działalnością człowieka. Zna zasady promocji zdrowia i zdrowego trybu życia.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684E207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2DFD6F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045E8C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752534A2" w14:textId="77777777" w:rsidTr="00324BC4">
        <w:tc>
          <w:tcPr>
            <w:tcW w:w="1430" w:type="dxa"/>
            <w:tcMar>
              <w:left w:w="93" w:type="dxa"/>
            </w:tcMar>
          </w:tcPr>
          <w:p w14:paraId="1DC68D6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52AD1A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podstawowe zasady prawidłowego żywienia i podstawy dietetyki oraz metody oceny stanu i sposobu żywienia.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6B9C078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F199C6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6491E8F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  <w:p w14:paraId="4CA34BD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FFFFFF"/>
          </w:tcPr>
          <w:p w14:paraId="2FA201A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0FFC6E2" w14:textId="77777777" w:rsidTr="00324BC4">
        <w:tc>
          <w:tcPr>
            <w:tcW w:w="1430" w:type="dxa"/>
            <w:tcMar>
              <w:left w:w="93" w:type="dxa"/>
            </w:tcMar>
          </w:tcPr>
          <w:p w14:paraId="2F611F1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BF19E8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Rozumie znaczenie podstawowych składników odżywczych diety, takich jak: białka, tłuszcze, węglowodany, witaminy, makro- i mikroskładniki oraz ich rolę w kosmetyce.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F5B623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FD44C5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7E80CC4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2E2A1F4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D177489" w14:textId="77777777" w:rsidTr="00324BC4">
        <w:tc>
          <w:tcPr>
            <w:tcW w:w="1430" w:type="dxa"/>
            <w:tcMar>
              <w:left w:w="93" w:type="dxa"/>
            </w:tcMar>
          </w:tcPr>
          <w:p w14:paraId="0F7D93E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F9F1F63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Rozumie znaczenie aktywności fizycznej w profilaktyce zdrowotnej.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684147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411407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64E1FF9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7BA181A4" w14:textId="77777777" w:rsidTr="00324BC4">
        <w:tc>
          <w:tcPr>
            <w:tcW w:w="1430" w:type="dxa"/>
            <w:tcMar>
              <w:left w:w="93" w:type="dxa"/>
            </w:tcMar>
          </w:tcPr>
          <w:p w14:paraId="17DE917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07EAEE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podstawową wiedzę z zakresu czynników kształtujących prawidłową postawę ciała człowieka.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708FB16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shd w:val="clear" w:color="auto" w:fill="FFFFFF"/>
          </w:tcPr>
          <w:p w14:paraId="1E9537B0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5D86135B" w14:textId="77777777" w:rsidR="00400467" w:rsidRPr="00964D92" w:rsidRDefault="00400467" w:rsidP="006B27A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7759CE98" w14:textId="77777777" w:rsidTr="00324BC4">
        <w:tc>
          <w:tcPr>
            <w:tcW w:w="1430" w:type="dxa"/>
            <w:tcMar>
              <w:left w:w="93" w:type="dxa"/>
            </w:tcMar>
          </w:tcPr>
          <w:p w14:paraId="7DF76CE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819012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wykorzystanie wybranych środków fizjoterapeutycznych w rehabilitacji urazów aparatu ruchu i w jednostkach chorobowych (choroby reumatyczne, zaburzenia mięśniowo-nerwowe, cukrzyca, osteoporoza, otyłość).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24D1F8A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3BFAEB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P6S_WG </w:t>
            </w:r>
            <w:r w:rsidRPr="00964D9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B9ED4E2" w14:textId="77777777" w:rsidR="00400467" w:rsidRPr="00964D92" w:rsidRDefault="00400467" w:rsidP="006B27A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80A0C57" w14:textId="77777777" w:rsidTr="00324BC4">
        <w:tc>
          <w:tcPr>
            <w:tcW w:w="1430" w:type="dxa"/>
            <w:tcMar>
              <w:left w:w="93" w:type="dxa"/>
            </w:tcMar>
          </w:tcPr>
          <w:p w14:paraId="4B579E0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B5608F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nowości technologiczne w dziedzinie medycyny estetycznej-nowoczesne urządzenia.</w:t>
            </w:r>
          </w:p>
          <w:p w14:paraId="2EA211AB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rodzaje materiałów wypełniających i wygładzających zmarszczki.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A8C9A6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F0B12C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06DBC465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26E8D72" w14:textId="77777777" w:rsidTr="00324BC4">
        <w:tc>
          <w:tcPr>
            <w:tcW w:w="1430" w:type="dxa"/>
            <w:tcMar>
              <w:left w:w="93" w:type="dxa"/>
            </w:tcMar>
          </w:tcPr>
          <w:p w14:paraId="7488418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A47467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etyczne i uregulowania prawne związane z wykonywanym zawodem.</w:t>
            </w:r>
          </w:p>
          <w:p w14:paraId="0B671C7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Ma wiedzę z zakresu ochrony własności intelektualnej.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DBC0E4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27B5AE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15A5B5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4438131" w14:textId="77777777" w:rsidTr="00324BC4">
        <w:tc>
          <w:tcPr>
            <w:tcW w:w="1430" w:type="dxa"/>
            <w:tcMar>
              <w:left w:w="93" w:type="dxa"/>
            </w:tcMar>
          </w:tcPr>
          <w:p w14:paraId="3635166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DA9F61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Ma podstawową wiedzę z zakresu psychologii ogólnej, rozwojowej i zdrowia, ze szczególnym uwzględnieniem aspektu „psychologia zdrowia a choroby skóry i chirurgia plastyczna”.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C51B2EE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54A3C9D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C04191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FE752F3" w14:textId="77777777" w:rsidTr="00324BC4">
        <w:tc>
          <w:tcPr>
            <w:tcW w:w="1430" w:type="dxa"/>
            <w:tcMar>
              <w:left w:w="93" w:type="dxa"/>
            </w:tcMar>
          </w:tcPr>
          <w:p w14:paraId="4CBFF59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B3E667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Ma wiedzę z zakresu społecznego aspektu zdrowia i choroby oraz socjologicznych i </w:t>
            </w:r>
            <w:r w:rsidRPr="00964D92">
              <w:rPr>
                <w:rFonts w:ascii="Times New Roman" w:hAnsi="Times New Roman" w:cs="Times New Roman"/>
              </w:rPr>
              <w:lastRenderedPageBreak/>
              <w:t>filozoficznych aspektów różnych etapów życia ludzkiego od młodości do starości.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3ECF829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P6U_W</w:t>
            </w:r>
          </w:p>
        </w:tc>
        <w:tc>
          <w:tcPr>
            <w:tcW w:w="1510" w:type="dxa"/>
            <w:shd w:val="clear" w:color="auto" w:fill="FFFFFF"/>
          </w:tcPr>
          <w:p w14:paraId="54F90127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6FAE213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063D11F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820C5B6" w14:textId="77777777" w:rsidTr="00324BC4">
        <w:tc>
          <w:tcPr>
            <w:tcW w:w="1430" w:type="dxa"/>
            <w:tcMar>
              <w:left w:w="93" w:type="dxa"/>
            </w:tcMar>
          </w:tcPr>
          <w:p w14:paraId="186617C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FAB35E4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komunikowania społecznego w jednostkach ochrony zdrowia oraz ich znaczenie kulturowe.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63F2454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F615C5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5206DC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8E7719D" w14:textId="77777777" w:rsidTr="00324BC4">
        <w:tc>
          <w:tcPr>
            <w:tcW w:w="1430" w:type="dxa"/>
            <w:tcMar>
              <w:left w:w="93" w:type="dxa"/>
            </w:tcMar>
          </w:tcPr>
          <w:p w14:paraId="3C4D9D1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890BAF3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podstawowe zagadnienia dotyczące bezpieczeństwa i higieny pracy w gabinecie kosmetycznym.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360C136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1E112A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529568E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7A377B5E" w14:textId="77777777" w:rsidTr="00324BC4">
        <w:tc>
          <w:tcPr>
            <w:tcW w:w="1430" w:type="dxa"/>
            <w:tcMar>
              <w:left w:w="93" w:type="dxa"/>
            </w:tcMar>
          </w:tcPr>
          <w:p w14:paraId="71FE773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A314BE1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zasadę działania, wskazania i przeciwwskazania do stosowania urządzeń wykorzystywanych w zabiegach kosmetycznych.</w:t>
            </w:r>
          </w:p>
          <w:p w14:paraId="6038E628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działania laserów, wskazania i przeciwwskazania do ich stosowania.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1E26A3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610B59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2A1328E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3C1484CD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C004332" w14:textId="77777777" w:rsidTr="00324BC4">
        <w:tc>
          <w:tcPr>
            <w:tcW w:w="1430" w:type="dxa"/>
            <w:tcMar>
              <w:left w:w="93" w:type="dxa"/>
            </w:tcMar>
          </w:tcPr>
          <w:p w14:paraId="3D84CF9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B1DADA7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dostępne na rynku formy kosmetyczne preparatów stosowanych w profesjonalnej pielęgnacji gabinetowej i domowej oraz posiada wiedzę z zakresu składników aktywnych występujących w kosmetykach przeznaczonych do poszczególnych typów cer.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C9B9D8F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8F8522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1973E4B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0E1A8F8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3EB86DCD" w14:textId="77777777" w:rsidTr="00324BC4">
        <w:tc>
          <w:tcPr>
            <w:tcW w:w="1430" w:type="dxa"/>
            <w:tcMar>
              <w:left w:w="93" w:type="dxa"/>
            </w:tcMar>
          </w:tcPr>
          <w:p w14:paraId="211EAE42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10FCC54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wiedzę z zakresu kosmetologii pielęgnacyjnej z uwzględnieniem pielęgnacji całego ciała, jak i podziału na poszczególne jego partie: twarz, szyję i dekolt, okolice oczu, kończyny górne i dolne.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61E8EC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D574C9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39222BD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6EF817D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D9717CF" w14:textId="77777777" w:rsidTr="00324BC4">
        <w:tc>
          <w:tcPr>
            <w:tcW w:w="1430" w:type="dxa"/>
            <w:tcMar>
              <w:left w:w="93" w:type="dxa"/>
            </w:tcMar>
          </w:tcPr>
          <w:p w14:paraId="4459165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BA91F3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wiedzę z zakresu analizy kolorystycznej, typów urody oraz zna dostępne metody upiększania i korekty.</w:t>
            </w:r>
          </w:p>
          <w:p w14:paraId="187DCD4E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wiedzę z zakresu kosmetologii upiększającej z uwzględnieniem podziału na poszczególne partie ciała.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D39DB64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FA24BB2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303EA04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E1D5913" w14:textId="77777777" w:rsidTr="00324BC4">
        <w:tc>
          <w:tcPr>
            <w:tcW w:w="1430" w:type="dxa"/>
            <w:tcMar>
              <w:left w:w="93" w:type="dxa"/>
            </w:tcMar>
          </w:tcPr>
          <w:p w14:paraId="5879488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FDF2A58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elementarną wiedzę z zakresu marketingu, ekonomii, zarządzania i organizacji przedsiębiorstw niezbędną do prowadzenia działalności w warunkach konkurencji i wolnego rynku.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F68559F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0A9A4E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729152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9BC9007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26EF1AE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K_W40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3DE8B497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podstawy struktury prawa kosmetycznego w Polsce i Unii Europejskiej oraz zagadnienia oceny bezpieczeństwa i dokumentacji kosmetyków.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2364CB1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FFFFFF"/>
          </w:tcPr>
          <w:p w14:paraId="6CCF063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tcBorders>
              <w:top w:val="nil"/>
            </w:tcBorders>
            <w:shd w:val="clear" w:color="auto" w:fill="FFFFFF"/>
          </w:tcPr>
          <w:p w14:paraId="5D2E714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BE03D56" w14:textId="77777777" w:rsidTr="00324BC4">
        <w:tc>
          <w:tcPr>
            <w:tcW w:w="1430" w:type="dxa"/>
            <w:tcMar>
              <w:left w:w="93" w:type="dxa"/>
            </w:tcMar>
          </w:tcPr>
          <w:p w14:paraId="31EE313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K_W41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9E2C833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podstawy technik informatycznych, baz danych oraz sposoby pozyskiwania i przetwarzania informacji.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C270F5D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71853D8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F96163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79961987" w14:textId="77777777" w:rsidTr="00324BC4">
        <w:tc>
          <w:tcPr>
            <w:tcW w:w="9140" w:type="dxa"/>
            <w:gridSpan w:val="5"/>
            <w:tcMar>
              <w:left w:w="93" w:type="dxa"/>
            </w:tcMar>
          </w:tcPr>
          <w:p w14:paraId="449DECE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64D92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400467" w:rsidRPr="00964D92" w14:paraId="4E9CD431" w14:textId="77777777" w:rsidTr="00324BC4">
        <w:tc>
          <w:tcPr>
            <w:tcW w:w="1430" w:type="dxa"/>
            <w:tcMar>
              <w:left w:w="93" w:type="dxa"/>
            </w:tcMar>
          </w:tcPr>
          <w:p w14:paraId="0E5E586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472A476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przeprowadzić wywiad kosmetyczny i prawidłowo zdiagnozować problem, a uzyskane informacje odnotować w karcie klienta.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D1C276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C212AE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2F78DE5A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_DdeLink__2622_58964360"/>
            <w:r w:rsidRPr="00964D92">
              <w:rPr>
                <w:rFonts w:ascii="Times New Roman" w:hAnsi="Times New Roman" w:cs="Times New Roman"/>
              </w:rPr>
              <w:t>P6S_</w:t>
            </w:r>
            <w:bookmarkEnd w:id="1"/>
            <w:r w:rsidRPr="00964D92">
              <w:rPr>
                <w:rFonts w:ascii="Times New Roman" w:hAnsi="Times New Roman" w:cs="Times New Roman"/>
              </w:rPr>
              <w:t>UK</w:t>
            </w:r>
          </w:p>
          <w:p w14:paraId="4AF70021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00CCDF3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EA04F14" w14:textId="77777777" w:rsidTr="00324BC4">
        <w:tc>
          <w:tcPr>
            <w:tcW w:w="1430" w:type="dxa"/>
            <w:tcMar>
              <w:left w:w="93" w:type="dxa"/>
            </w:tcMar>
          </w:tcPr>
          <w:p w14:paraId="71853C02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F5C06B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planować rodzaj zabiegu kosmetycznego i stosować kosmetyki zgodnie ze wskazaniami.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87AB390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0647525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92D86F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629FFC5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0ED74276" w14:textId="77777777" w:rsidTr="00324BC4">
        <w:tc>
          <w:tcPr>
            <w:tcW w:w="1430" w:type="dxa"/>
            <w:tcMar>
              <w:left w:w="93" w:type="dxa"/>
            </w:tcMar>
          </w:tcPr>
          <w:p w14:paraId="570671F4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D4E869E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wyjaśnić klientowi wybór zabiegu kosmetycznego odpowiedniego dla jego potrzeb pielęgnacyjnych, profilaktycznych, korekcyjnych lub upiększających.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88F213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5FAB95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5EA5F1F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1F4047A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FFFFFF"/>
          </w:tcPr>
          <w:p w14:paraId="0009B0F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EE78BD0" w14:textId="77777777" w:rsidTr="00324BC4">
        <w:tc>
          <w:tcPr>
            <w:tcW w:w="1430" w:type="dxa"/>
            <w:tcMar>
              <w:left w:w="93" w:type="dxa"/>
            </w:tcMar>
          </w:tcPr>
          <w:p w14:paraId="731D61F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944119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poprawnie odczytywać skład kosmetyku i ustalać jego zastosowanie.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363EC54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B6E32E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DA2857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0D0CD3F0" w14:textId="77777777" w:rsidTr="00324BC4">
        <w:tc>
          <w:tcPr>
            <w:tcW w:w="1430" w:type="dxa"/>
            <w:tcMar>
              <w:left w:w="93" w:type="dxa"/>
            </w:tcMar>
          </w:tcPr>
          <w:p w14:paraId="03EB730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AA85317" w14:textId="77777777" w:rsidR="00400467" w:rsidRPr="00964D92" w:rsidRDefault="00400467">
            <w:pPr>
              <w:spacing w:after="0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Potrafi prawidłowo wykonać zabieg kosmetyczny, pielęgnacyjny, upiększający i korekcyjny (manicure, pedicure, pielęgnacja i upiększanie oprawy oczu, usuwanie zbędnego owłosienia, zabiegi modelujące sylwetkę, zabiegi nawilżające, złuszczające, regenerujące, liftingujące i rozjaśniające) z uwzględnieniem wskazań i przeciwwskazań.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688961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0F39AA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C808A0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6A3CF3F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3F67D2C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CE69B5B" w14:textId="77777777" w:rsidTr="00324BC4">
        <w:tc>
          <w:tcPr>
            <w:tcW w:w="1430" w:type="dxa"/>
            <w:tcMar>
              <w:left w:w="93" w:type="dxa"/>
            </w:tcMar>
          </w:tcPr>
          <w:p w14:paraId="402B5CE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A97E508" w14:textId="77777777" w:rsidR="00400467" w:rsidRPr="00964D92" w:rsidRDefault="00400467">
            <w:pPr>
              <w:spacing w:after="0" w:line="240" w:lineRule="auto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Potrafi dokonać charakterystyki poszczególnych rodzajów cer posługując się profesjonalną terminologią kosmetyczną.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03A38F4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4A7A25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4E0B91D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35B9C483" w14:textId="77777777" w:rsidTr="00324BC4">
        <w:tc>
          <w:tcPr>
            <w:tcW w:w="1430" w:type="dxa"/>
            <w:tcMar>
              <w:left w:w="93" w:type="dxa"/>
            </w:tcMar>
          </w:tcPr>
          <w:p w14:paraId="25E2B90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5E0A8D2" w14:textId="77777777" w:rsidR="00400467" w:rsidRPr="00964D92" w:rsidRDefault="00400467">
            <w:pPr>
              <w:spacing w:after="0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Potrafi posługiwać się podstawowym sprzętem i aparaturą kosmetyczną.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6B93604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A59F3F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47F24E7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176F1B8" w14:textId="77777777" w:rsidTr="00324BC4">
        <w:tc>
          <w:tcPr>
            <w:tcW w:w="1430" w:type="dxa"/>
            <w:tcMar>
              <w:left w:w="93" w:type="dxa"/>
            </w:tcMar>
          </w:tcPr>
          <w:p w14:paraId="32B4AAC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808A8A6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dokonać wyboru kolorystyki oraz rodzaju makijażu, stosownie do typu urody i okoliczności.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F3ADB0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FF12C2D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1238A0A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0DA56F0" w14:textId="77777777" w:rsidTr="00324BC4">
        <w:tc>
          <w:tcPr>
            <w:tcW w:w="1430" w:type="dxa"/>
            <w:tcMar>
              <w:left w:w="93" w:type="dxa"/>
            </w:tcMar>
          </w:tcPr>
          <w:p w14:paraId="6B23E04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A600C16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wykonać makijaż podstawowy i okolicznościowy oraz makijaż korekcyjny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1BC916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A237F2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2ED1C75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8AE5BC1" w14:textId="77777777" w:rsidTr="00324BC4">
        <w:tc>
          <w:tcPr>
            <w:tcW w:w="1430" w:type="dxa"/>
            <w:tcMar>
              <w:left w:w="93" w:type="dxa"/>
            </w:tcMar>
          </w:tcPr>
          <w:p w14:paraId="1345FD5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F14EFBB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wstępnie zdiagnozować skórę z rozstępami i cellulitem oraz podjąć działania </w:t>
            </w:r>
            <w:r w:rsidRPr="00964D92">
              <w:rPr>
                <w:rFonts w:ascii="Times New Roman" w:hAnsi="Times New Roman" w:cs="Times New Roman"/>
              </w:rPr>
              <w:lastRenderedPageBreak/>
              <w:t xml:space="preserve">pielęgnacyjno – terapeutyczne. Potrafi prawidłowo wykonać zabiegi zapobiegające i zmniejszające otyłość.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13DE62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  <w:shd w:val="clear" w:color="auto" w:fill="FFFFFF"/>
          </w:tcPr>
          <w:p w14:paraId="1EB40EF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CAEB93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5603BE7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428698B" w14:textId="77777777" w:rsidTr="00324BC4">
        <w:tc>
          <w:tcPr>
            <w:tcW w:w="1430" w:type="dxa"/>
            <w:tcMar>
              <w:left w:w="93" w:type="dxa"/>
            </w:tcMar>
          </w:tcPr>
          <w:p w14:paraId="0402DF5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D3FF45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udzielić porady w zakresie sposobów kształtowania sylwetki, służących poprawie wyglądu klienta.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98D6342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025908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1C27463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29BC9EE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CC09096" w14:textId="77777777" w:rsidTr="00324BC4">
        <w:tc>
          <w:tcPr>
            <w:tcW w:w="1430" w:type="dxa"/>
            <w:tcMar>
              <w:left w:w="93" w:type="dxa"/>
            </w:tcMar>
          </w:tcPr>
          <w:p w14:paraId="5D65D5BB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6C557C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rozpoznać zasadnicze struktury ludzkiego ciała oraz ich lokalizację.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BC535E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7B192C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52585DB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FFFFFF"/>
          </w:tcPr>
          <w:p w14:paraId="231020A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3523A63E" w14:textId="77777777" w:rsidTr="00324BC4">
        <w:tc>
          <w:tcPr>
            <w:tcW w:w="1430" w:type="dxa"/>
            <w:tcMar>
              <w:left w:w="93" w:type="dxa"/>
            </w:tcMar>
          </w:tcPr>
          <w:p w14:paraId="4277AB0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3E7F70B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poprawnie posługiwać się mianownictwem anatomicznym.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4FD24E1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E7CBB4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22A8B0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DA3D1E3" w14:textId="77777777" w:rsidTr="00324BC4">
        <w:tc>
          <w:tcPr>
            <w:tcW w:w="1430" w:type="dxa"/>
            <w:tcMar>
              <w:left w:w="93" w:type="dxa"/>
            </w:tcMar>
          </w:tcPr>
          <w:p w14:paraId="33AD5C3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CB668BE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wykonać masaż klasyczny całego ciała.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CDD098E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6C45FD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169D40A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29C60B1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41EE4451" w14:textId="77777777" w:rsidTr="00324BC4">
        <w:tc>
          <w:tcPr>
            <w:tcW w:w="1430" w:type="dxa"/>
            <w:tcMar>
              <w:left w:w="93" w:type="dxa"/>
            </w:tcMar>
          </w:tcPr>
          <w:p w14:paraId="00B7C03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455D42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stosować podstawowe zabiegi fizjoterapeutyczne w celach kosmetycznych.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BB88B4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1C4D19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6AA64E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6A1A4A54" w14:textId="77777777" w:rsidTr="00324BC4">
        <w:trPr>
          <w:trHeight w:val="346"/>
        </w:trPr>
        <w:tc>
          <w:tcPr>
            <w:tcW w:w="1430" w:type="dxa"/>
            <w:tcMar>
              <w:left w:w="93" w:type="dxa"/>
            </w:tcMar>
          </w:tcPr>
          <w:p w14:paraId="6CBFB31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1454C4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stosować kosmetyczne metody odnowy biologicznej.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A8BDCC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2A2168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2F4767DA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6167E71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19E28025" w14:textId="77777777" w:rsidTr="00324BC4">
        <w:tc>
          <w:tcPr>
            <w:tcW w:w="1430" w:type="dxa"/>
            <w:tcMar>
              <w:left w:w="93" w:type="dxa"/>
            </w:tcMar>
          </w:tcPr>
          <w:p w14:paraId="0DA26FF4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BADABA6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udzielać porad w zakresie trybu życia, diety i stosowanych kosmetyków sprzyjających poprawie zdrowia i wyglądu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09EC82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670AF7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4C0876B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7BC0434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440A98D" w14:textId="77777777" w:rsidTr="00324BC4">
        <w:tc>
          <w:tcPr>
            <w:tcW w:w="1430" w:type="dxa"/>
            <w:tcMar>
              <w:left w:w="93" w:type="dxa"/>
            </w:tcMar>
          </w:tcPr>
          <w:p w14:paraId="215AD48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496E9CC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odpowiednio zakwalifikować osobę do zabiegu kosmetycznego, uwzględniając wskazania, przeciwwskazania i ewentualne objawy uboczne.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C9412E6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7A5C89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2E0D03D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44588DB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D095E55" w14:textId="77777777" w:rsidTr="00324BC4">
        <w:tc>
          <w:tcPr>
            <w:tcW w:w="1430" w:type="dxa"/>
            <w:tcMar>
              <w:left w:w="93" w:type="dxa"/>
            </w:tcMar>
          </w:tcPr>
          <w:p w14:paraId="0FB54F6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9B4F432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zróżnicować zabieg medyczny od kosmetycznego.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E08F5B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8C70EE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79367F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F712CCB" w14:textId="77777777" w:rsidTr="00324BC4">
        <w:tc>
          <w:tcPr>
            <w:tcW w:w="1430" w:type="dxa"/>
            <w:tcMar>
              <w:left w:w="93" w:type="dxa"/>
            </w:tcMar>
          </w:tcPr>
          <w:p w14:paraId="5B749B4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376AA32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zauważyć chorobową zmianę skóry, paznokci oraz włosów i postępować zgodnie z zaleceniami lekarza oraz korzystać ze źródeł informacji o lekach.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A6C161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F98F0C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6959325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1DED3B1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3100315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39BCCB3D" w14:textId="77777777" w:rsidTr="00324BC4">
        <w:tc>
          <w:tcPr>
            <w:tcW w:w="1430" w:type="dxa"/>
            <w:tcMar>
              <w:left w:w="93" w:type="dxa"/>
            </w:tcMar>
          </w:tcPr>
          <w:p w14:paraId="63D05A4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B257E90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Rozpoznaje obrazy mikroskopowe preparatów skóry.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875296F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1C3805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41F243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638568A8" w14:textId="77777777" w:rsidTr="00324BC4">
        <w:tc>
          <w:tcPr>
            <w:tcW w:w="1430" w:type="dxa"/>
            <w:tcMar>
              <w:left w:w="93" w:type="dxa"/>
            </w:tcMar>
          </w:tcPr>
          <w:p w14:paraId="1ACDAFA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FD8D1B1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ocenić wpływ czynników patogennych na stan czynnościowy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BF15157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3CA288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4D80DC0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05F19E1" w14:textId="77777777" w:rsidTr="00324BC4">
        <w:tc>
          <w:tcPr>
            <w:tcW w:w="1430" w:type="dxa"/>
            <w:tcMar>
              <w:left w:w="93" w:type="dxa"/>
            </w:tcMar>
          </w:tcPr>
          <w:p w14:paraId="100CE1C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93D721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ocenić wpływ czynników toksycznych na budowę i funkcję organizmu.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54ED96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CF7710D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1BB8ECB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2EA6289" w14:textId="77777777" w:rsidTr="00324BC4">
        <w:tc>
          <w:tcPr>
            <w:tcW w:w="1430" w:type="dxa"/>
            <w:tcMar>
              <w:left w:w="93" w:type="dxa"/>
            </w:tcMar>
          </w:tcPr>
          <w:p w14:paraId="7B7092F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C22F53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wykonać podstawowe obliczenia fizykochemiczne i formułować wnioski na </w:t>
            </w: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postawie otrzymanych wyników.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C9E3BB9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</w:tcPr>
          <w:p w14:paraId="1D66075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</w:tcPr>
          <w:p w14:paraId="6E356ED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5B10A296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44D2E43B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K_U25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698A89B1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wykonywać podstawowe czynności laboratoryjne – wykonywanie roztworów o ustalonym stężeniu, mierzenie pH,  wykrywanie różnych substancji w roztworze, miareczkowanie, przygotowywanie roztworów koloidalnych, rozdzielanie mieszanin.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02D1387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tcBorders>
              <w:top w:val="nil"/>
            </w:tcBorders>
          </w:tcPr>
          <w:p w14:paraId="2F70466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014901F0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14:paraId="68DC009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528DE6DD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283A3D1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K_U26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5D468B12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samodzielnie wykonać podstawowe formy kosmetyków na podstawie otrzymanej receptury.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76522B12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tcBorders>
              <w:top w:val="nil"/>
            </w:tcBorders>
          </w:tcPr>
          <w:p w14:paraId="494B433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675E10D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14:paraId="1EB9A22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3BE40005" w14:textId="77777777" w:rsidTr="00324BC4">
        <w:tc>
          <w:tcPr>
            <w:tcW w:w="1430" w:type="dxa"/>
            <w:tcMar>
              <w:left w:w="93" w:type="dxa"/>
            </w:tcMar>
          </w:tcPr>
          <w:p w14:paraId="28DE976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E644D6B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przeprowadzić podstawowe badania kosmetyku i dokonać jego oceny.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8FB08B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</w:tcPr>
          <w:p w14:paraId="018B391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</w:tcPr>
          <w:p w14:paraId="5519050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1682B2F4" w14:textId="77777777" w:rsidTr="00324BC4">
        <w:tc>
          <w:tcPr>
            <w:tcW w:w="1430" w:type="dxa"/>
            <w:tcMar>
              <w:left w:w="93" w:type="dxa"/>
            </w:tcMar>
          </w:tcPr>
          <w:p w14:paraId="34E19084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C71E37B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Posiada umiejętności z zakresu podstawowych technik pomiarów fizjologicznych i analizy laboratoryjnej.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830C31E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1BA432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1AEB5D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199EBB18" w14:textId="77777777" w:rsidTr="00324BC4">
        <w:tc>
          <w:tcPr>
            <w:tcW w:w="1430" w:type="dxa"/>
            <w:tcMar>
              <w:left w:w="93" w:type="dxa"/>
            </w:tcMar>
          </w:tcPr>
          <w:p w14:paraId="2F17F6C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5643792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taktownie i skutecznie zasugerować klientowi potrzebę konsultacji medycznej (dermatologicznej, alergologicznej, onkologicznej), wskazując na pozytywne jej aspekty w wymiarze indywidualnym i społecznym.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0B4A3BF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CFAA9B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574D5DF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4E1BBFED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8C0A3EA" w14:textId="77777777" w:rsidTr="00324BC4">
        <w:tc>
          <w:tcPr>
            <w:tcW w:w="1430" w:type="dxa"/>
            <w:tcMar>
              <w:left w:w="93" w:type="dxa"/>
            </w:tcMar>
          </w:tcPr>
          <w:p w14:paraId="797C52F2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186F5D7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skutecznie i taktownie komunikować się z klientami, współpracownikami i pracownikami ochrony zdrowia.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192108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B91A3B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1D42DA62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4D2C0BE" w14:textId="77777777" w:rsidTr="00324BC4">
        <w:tc>
          <w:tcPr>
            <w:tcW w:w="1430" w:type="dxa"/>
            <w:tcMar>
              <w:left w:w="93" w:type="dxa"/>
            </w:tcMar>
          </w:tcPr>
          <w:p w14:paraId="015D185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B7B43ED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umiejętność prezentowania w formie ustnej wyników własnych działań i przemyśleń.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2E9CD2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0E6FAEA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6D8B1427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P6S_UK</w:t>
            </w:r>
          </w:p>
          <w:p w14:paraId="0B9108D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560BFC1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1ADD4C9" w14:textId="77777777" w:rsidTr="00324BC4">
        <w:tc>
          <w:tcPr>
            <w:tcW w:w="1430" w:type="dxa"/>
            <w:tcMar>
              <w:left w:w="93" w:type="dxa"/>
            </w:tcMar>
          </w:tcPr>
          <w:p w14:paraId="4439105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C33BE5A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wybrać odpowiednią formę organizacyjno – prawną działalności gospodarczej.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81A751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A0B9B0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6A47059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B764165" w14:textId="77777777" w:rsidTr="00324BC4">
        <w:tc>
          <w:tcPr>
            <w:tcW w:w="1430" w:type="dxa"/>
            <w:tcMar>
              <w:left w:w="93" w:type="dxa"/>
            </w:tcMar>
          </w:tcPr>
          <w:p w14:paraId="44C8EA9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ADBF52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wybrać i poprawnie wypełnić dokumenty i formularze wymagane podczas zakładania jak i prowadzenia działalności gospodarczej.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358944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83D9A7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7E5CDC2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0BD39CC6" w14:textId="77777777" w:rsidTr="00324BC4">
        <w:tc>
          <w:tcPr>
            <w:tcW w:w="1430" w:type="dxa"/>
            <w:tcMar>
              <w:left w:w="93" w:type="dxa"/>
            </w:tcMar>
          </w:tcPr>
          <w:p w14:paraId="12B7A45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A27B57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wykonać podstawowe obliczenia z zakresu rachunku ekonomicznego.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06910E9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9BA987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367783D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FFFFFF"/>
          </w:tcPr>
          <w:p w14:paraId="220A9A7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D37CA6B" w14:textId="77777777" w:rsidTr="00324BC4">
        <w:tc>
          <w:tcPr>
            <w:tcW w:w="1430" w:type="dxa"/>
            <w:tcMar>
              <w:left w:w="93" w:type="dxa"/>
            </w:tcMar>
          </w:tcPr>
          <w:p w14:paraId="5032027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99655D8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dbać o własną kondycję psychofizyczną oraz propagować działania profilaktyczne w zakresie </w:t>
            </w: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higieny psychicznej i profilaktyki uzależnień.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768108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  <w:shd w:val="clear" w:color="auto" w:fill="FFFFFF"/>
          </w:tcPr>
          <w:p w14:paraId="3E4F6C8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080259B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02A24A0" w14:textId="77777777" w:rsidTr="00324BC4">
        <w:tc>
          <w:tcPr>
            <w:tcW w:w="1430" w:type="dxa"/>
            <w:tcMar>
              <w:left w:w="93" w:type="dxa"/>
            </w:tcMar>
          </w:tcPr>
          <w:p w14:paraId="405D530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746D31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udzielać pierwszej pomocy przedmedycznej.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31CDEE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59F99E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26DF50C4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948E82A" w14:textId="77777777" w:rsidTr="00324BC4">
        <w:tc>
          <w:tcPr>
            <w:tcW w:w="1430" w:type="dxa"/>
            <w:tcMar>
              <w:left w:w="93" w:type="dxa"/>
            </w:tcMar>
          </w:tcPr>
          <w:p w14:paraId="4BCBFB8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B7CFEA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przeprowadzić prawidłową dezynfekcję i sterylizację narzędzi kosmetycznych.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541FE46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FC4807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082636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552C230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29920F7" w14:textId="77777777" w:rsidTr="00324BC4">
        <w:tc>
          <w:tcPr>
            <w:tcW w:w="1430" w:type="dxa"/>
            <w:tcMar>
              <w:left w:w="93" w:type="dxa"/>
            </w:tcMar>
          </w:tcPr>
          <w:p w14:paraId="1CFF493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8A847B4" w14:textId="77777777" w:rsidR="00400467" w:rsidRPr="00964D92" w:rsidRDefault="00400467" w:rsidP="009101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przeprowadzić podstawowe pomiary fizyczne.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AD388E0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036D3F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26E755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3D7BFC25" w14:textId="77777777" w:rsidTr="00324BC4">
        <w:tc>
          <w:tcPr>
            <w:tcW w:w="1430" w:type="dxa"/>
            <w:tcMar>
              <w:left w:w="93" w:type="dxa"/>
            </w:tcMar>
          </w:tcPr>
          <w:p w14:paraId="579275B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BA494B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wykonać podstawowe obliczenia i formułować wnioski na podstawie otrzymanych wyników.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D9A7FFE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B2CDA2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2BA3B2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</w:tr>
      <w:tr w:rsidR="00400467" w:rsidRPr="00964D92" w14:paraId="1B18257E" w14:textId="77777777" w:rsidTr="00324BC4">
        <w:tc>
          <w:tcPr>
            <w:tcW w:w="1430" w:type="dxa"/>
            <w:tcMar>
              <w:left w:w="93" w:type="dxa"/>
            </w:tcMar>
          </w:tcPr>
          <w:p w14:paraId="5884DB0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BD3863D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korzystać z baz bibliotecznych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CD1C52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686224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32DE7415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1112EF4" w14:textId="77777777" w:rsidTr="00324BC4">
        <w:tc>
          <w:tcPr>
            <w:tcW w:w="1430" w:type="dxa"/>
            <w:tcMar>
              <w:left w:w="93" w:type="dxa"/>
            </w:tcMar>
          </w:tcPr>
          <w:p w14:paraId="086320C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DED2924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zastosować umiejętności językowe w zakresie studiowanej dyscypliny, zgodnie z wymaganiami określonymi dla poziomu B2 Europejskiego Systemu Opisu Kształcenia Językowego.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E50226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34542A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6319F9B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768E02D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5859BA4" w14:textId="77777777" w:rsidTr="00324BC4">
        <w:tc>
          <w:tcPr>
            <w:tcW w:w="1430" w:type="dxa"/>
            <w:tcMar>
              <w:left w:w="93" w:type="dxa"/>
            </w:tcMar>
          </w:tcPr>
          <w:p w14:paraId="4B432FE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B9205B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zachęcić klienta do stosowania ćwiczeń kształtujących kondycję i prawidłowa sylwetkę.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BF211E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0A67FD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3E837E0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69EC04E" w14:textId="77777777" w:rsidTr="00324BC4">
        <w:trPr>
          <w:trHeight w:val="770"/>
        </w:trPr>
        <w:tc>
          <w:tcPr>
            <w:tcW w:w="1430" w:type="dxa"/>
            <w:tcMar>
              <w:left w:w="93" w:type="dxa"/>
            </w:tcMar>
          </w:tcPr>
          <w:p w14:paraId="01B0D40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7C29DCD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rozpoznać  objawy menopauzy oraz objawy bezwzględnego i względnego nadmiaru androgenów u kobiet.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02CC77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0EC48A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13AB887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708B294" w14:textId="77777777" w:rsidTr="00324BC4">
        <w:tc>
          <w:tcPr>
            <w:tcW w:w="1430" w:type="dxa"/>
            <w:tcMar>
              <w:left w:w="93" w:type="dxa"/>
            </w:tcMar>
          </w:tcPr>
          <w:p w14:paraId="034434F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AB0F69E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rozpoznać typy włosów oraz wychwycić cechy kliniczne przedwczesnego pokwitania.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1F1F427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A30441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8B15B5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977EE3C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43B7992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K_U45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757C4323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diagnozować problemy skóry głowy i włosów oraz Posiada umiejętność planowania programów pielęgnacyjnych i profilaktycznych wzmacniających włosy 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3B289638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FFFFFF"/>
          </w:tcPr>
          <w:p w14:paraId="1F17A99A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69D248D1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tcBorders>
              <w:top w:val="nil"/>
            </w:tcBorders>
            <w:shd w:val="clear" w:color="auto" w:fill="FFFFFF"/>
          </w:tcPr>
          <w:p w14:paraId="43406BE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0029DD98" w14:textId="77777777" w:rsidTr="00324BC4">
        <w:tc>
          <w:tcPr>
            <w:tcW w:w="1430" w:type="dxa"/>
            <w:tcMar>
              <w:left w:w="93" w:type="dxa"/>
            </w:tcMar>
          </w:tcPr>
          <w:p w14:paraId="28FB368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868DFB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w podstawowym zakresie dobrać środki fizjoterapeutyczne (masaż, hydroterapia, światłolecznictwo, termoterapia, ultradźwięki) według wskazań.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A5B7287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145995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0618282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67C809B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64341D8C" w14:textId="77777777" w:rsidTr="00324BC4">
        <w:tc>
          <w:tcPr>
            <w:tcW w:w="1430" w:type="dxa"/>
            <w:tcMar>
              <w:left w:w="93" w:type="dxa"/>
            </w:tcMar>
          </w:tcPr>
          <w:p w14:paraId="6126CC7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7EA635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udzielić fachowej porady, zaproponować zabiegi z zakresu kosmetyki zachowawczej oraz redukującej objawy starzenia na podstawie przeprowadzonego wywiadu i oględzin skóry.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DBB113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C90ACF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45488A3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0AEA93C8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162DC0A" w14:textId="77777777" w:rsidTr="00324BC4">
        <w:tc>
          <w:tcPr>
            <w:tcW w:w="1430" w:type="dxa"/>
            <w:tcMar>
              <w:left w:w="93" w:type="dxa"/>
            </w:tcMar>
          </w:tcPr>
          <w:p w14:paraId="3E5E5F0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5712B5F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przedstawić klientom najnowsze osiągnięcia w </w:t>
            </w:r>
            <w:r w:rsidRPr="00964D92">
              <w:rPr>
                <w:rFonts w:ascii="Times New Roman" w:hAnsi="Times New Roman" w:cs="Times New Roman"/>
              </w:rPr>
              <w:lastRenderedPageBreak/>
              <w:t xml:space="preserve">dziedzinie kosmetologii i medycyny estetycznej oraz przygotować ich do ewentualnych zabiegów.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199B77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  <w:shd w:val="clear" w:color="auto" w:fill="FFFFFF"/>
          </w:tcPr>
          <w:p w14:paraId="211F8BC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5240F77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E41AEEF" w14:textId="77777777" w:rsidTr="00324BC4">
        <w:tc>
          <w:tcPr>
            <w:tcW w:w="1430" w:type="dxa"/>
            <w:tcMar>
              <w:left w:w="93" w:type="dxa"/>
            </w:tcMar>
          </w:tcPr>
          <w:p w14:paraId="68A0218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23242B4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posługiwać się komputerem w zakresie edycji tekstu, przygotowania prezentacji, gromadzenia informacji, analizy statystycznej, obsługi arkusza kalkulacyjnego, podstaw grafiki komputerowej.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D35E25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739BDA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5D2CE45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4A1FC3E" w14:textId="77777777" w:rsidTr="00324BC4">
        <w:tc>
          <w:tcPr>
            <w:tcW w:w="9140" w:type="dxa"/>
            <w:gridSpan w:val="5"/>
            <w:tcMar>
              <w:left w:w="93" w:type="dxa"/>
            </w:tcMar>
          </w:tcPr>
          <w:p w14:paraId="58E0D6E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64D92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400467" w:rsidRPr="00964D92" w14:paraId="648121F4" w14:textId="77777777" w:rsidTr="00324BC4">
        <w:tc>
          <w:tcPr>
            <w:tcW w:w="1430" w:type="dxa"/>
            <w:tcMar>
              <w:left w:w="93" w:type="dxa"/>
            </w:tcMar>
          </w:tcPr>
          <w:p w14:paraId="1556AE9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973B490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Jest gotów do zorganizowania swojego stanowiska pracy i samodzielnego wykonywania obowiązków z nim związanych, zgodnie z celami całej organizacji, przestrzegając zasad bezpieczeństwa i higieny pracy.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6E2C18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  <w:p w14:paraId="6426D08C" w14:textId="77777777" w:rsidR="00400467" w:rsidRPr="00964D92" w:rsidRDefault="00400467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0" w:type="dxa"/>
            <w:shd w:val="clear" w:color="auto" w:fill="FFFFFF"/>
          </w:tcPr>
          <w:p w14:paraId="401B84C5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7AC14158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P6S_KR</w:t>
            </w:r>
          </w:p>
        </w:tc>
        <w:tc>
          <w:tcPr>
            <w:tcW w:w="1528" w:type="dxa"/>
            <w:shd w:val="clear" w:color="auto" w:fill="FFFFFF"/>
          </w:tcPr>
          <w:p w14:paraId="62F4CD9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A2CA403" w14:textId="77777777" w:rsidTr="00324BC4">
        <w:tc>
          <w:tcPr>
            <w:tcW w:w="1430" w:type="dxa"/>
            <w:tcMar>
              <w:left w:w="93" w:type="dxa"/>
            </w:tcMar>
          </w:tcPr>
          <w:p w14:paraId="49007BA3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293E891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Jest gotów współdziałać i pracować w grupie przyjmując w niej różne role. Jest gotów do współpracy ze specjalistami z innych wspierających obszarów zawodowych.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F4DE009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19989F8D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0F2D9574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62CB4394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  <w:strike/>
              </w:rPr>
            </w:pPr>
          </w:p>
        </w:tc>
        <w:tc>
          <w:tcPr>
            <w:tcW w:w="1528" w:type="dxa"/>
            <w:shd w:val="clear" w:color="auto" w:fill="FFFFFF"/>
          </w:tcPr>
          <w:p w14:paraId="2AEC66B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FE54E46" w14:textId="77777777" w:rsidTr="00324BC4">
        <w:tc>
          <w:tcPr>
            <w:tcW w:w="1430" w:type="dxa"/>
            <w:tcMar>
              <w:left w:w="93" w:type="dxa"/>
            </w:tcMar>
          </w:tcPr>
          <w:p w14:paraId="2D9CEFC4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8A70286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Jest gotów do  samodzielnego rozwiązywania najczęstszych problemów zawodowych.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A18C418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63279878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011125F0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8" w:type="dxa"/>
            <w:shd w:val="clear" w:color="auto" w:fill="FFFFFF"/>
          </w:tcPr>
          <w:p w14:paraId="09E922B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1516B25" w14:textId="77777777" w:rsidTr="00324BC4">
        <w:tc>
          <w:tcPr>
            <w:tcW w:w="1430" w:type="dxa"/>
            <w:tcMar>
              <w:left w:w="93" w:type="dxa"/>
            </w:tcMar>
          </w:tcPr>
          <w:p w14:paraId="2AF8B493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234452B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Przestrzega zasad etyki zawodowej.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A4E4D5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38F946AA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4E18B59C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24FBF0F3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8" w:type="dxa"/>
            <w:shd w:val="clear" w:color="auto" w:fill="FFFFFF"/>
          </w:tcPr>
          <w:p w14:paraId="7057547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B3AC6B4" w14:textId="77777777" w:rsidTr="00324BC4">
        <w:tc>
          <w:tcPr>
            <w:tcW w:w="1430" w:type="dxa"/>
            <w:tcMar>
              <w:left w:w="93" w:type="dxa"/>
            </w:tcMar>
          </w:tcPr>
          <w:p w14:paraId="0B885092" w14:textId="77777777" w:rsidR="00400467" w:rsidRPr="00964D92" w:rsidRDefault="00400467" w:rsidP="008D48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787BA9F" w14:textId="77777777" w:rsidR="00400467" w:rsidRPr="00964D92" w:rsidRDefault="00400467" w:rsidP="008D4898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Posiada potrzebę  uczenia się przez całe życie, jest gotów do samodzielnego  zdobywania wiedzę i umiejętności w zakresie wybranej specjalności zawodowej z wykorzystaniem wiarygodnych i efektywnych źródeł i metod.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D0F2778" w14:textId="77777777" w:rsidR="00400467" w:rsidRPr="00964D92" w:rsidRDefault="00400467" w:rsidP="008D489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496A3243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0A16FDFF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2F1AE852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8" w:type="dxa"/>
            <w:shd w:val="clear" w:color="auto" w:fill="FFFFFF"/>
          </w:tcPr>
          <w:p w14:paraId="364F4C9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C8D8C40" w14:textId="77777777" w:rsidTr="00324BC4">
        <w:tc>
          <w:tcPr>
            <w:tcW w:w="1430" w:type="dxa"/>
            <w:tcMar>
              <w:left w:w="93" w:type="dxa"/>
            </w:tcMar>
          </w:tcPr>
          <w:p w14:paraId="38E5AC8D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E1969CC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Jest świadomy konieczności dbania  o poziom sprawności fizycznej niezbędnej do wykonywania zadań właściwych dla działalności zawodowej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FFCA961" w14:textId="77777777" w:rsidR="00400467" w:rsidRPr="00964D92" w:rsidRDefault="00400467" w:rsidP="001B33C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  <w:p w14:paraId="6AFAA1C9" w14:textId="77777777" w:rsidR="00400467" w:rsidRPr="00964D92" w:rsidRDefault="00400467" w:rsidP="001B33C3">
            <w:pPr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0" w:type="dxa"/>
            <w:shd w:val="clear" w:color="auto" w:fill="FFFFFF"/>
          </w:tcPr>
          <w:p w14:paraId="2C1D9B06" w14:textId="77777777" w:rsidR="00400467" w:rsidRPr="00964D92" w:rsidRDefault="00400467" w:rsidP="00772A3A">
            <w:pPr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P6S_KR</w:t>
            </w:r>
          </w:p>
        </w:tc>
        <w:tc>
          <w:tcPr>
            <w:tcW w:w="1528" w:type="dxa"/>
            <w:shd w:val="clear" w:color="auto" w:fill="FFFFFF"/>
          </w:tcPr>
          <w:p w14:paraId="06D10A8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A2892B3" w14:textId="77777777" w:rsidTr="00324BC4">
        <w:tc>
          <w:tcPr>
            <w:tcW w:w="1430" w:type="dxa"/>
            <w:tcMar>
              <w:left w:w="93" w:type="dxa"/>
            </w:tcMar>
          </w:tcPr>
          <w:p w14:paraId="7D4A375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K_K07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33AA289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Jest przedsiębiorczy, wykazuje inicjatywę i samodzielność w działaniu. 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B7A1AA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365CDA3F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232D8678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  <w:strike/>
              </w:rPr>
            </w:pPr>
          </w:p>
        </w:tc>
        <w:tc>
          <w:tcPr>
            <w:tcW w:w="1528" w:type="dxa"/>
            <w:shd w:val="clear" w:color="auto" w:fill="FFFFFF"/>
          </w:tcPr>
          <w:p w14:paraId="248C6C6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</w:tbl>
    <w:p w14:paraId="4190B598" w14:textId="77777777" w:rsidR="00400467" w:rsidRPr="00964D92" w:rsidRDefault="00400467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7935684" w14:textId="77777777" w:rsidR="00400467" w:rsidRPr="00964D92" w:rsidRDefault="00400467" w:rsidP="00ED030B">
      <w:pPr>
        <w:jc w:val="center"/>
        <w:rPr>
          <w:rFonts w:ascii="Times New Roman" w:hAnsi="Times New Roman" w:cs="Times New Roman"/>
          <w:i/>
        </w:rPr>
      </w:pPr>
      <w:r w:rsidRPr="00964D92">
        <w:rPr>
          <w:rFonts w:ascii="Times New Roman" w:hAnsi="Times New Roman" w:cs="Times New Roman"/>
          <w:lang w:eastAsia="pl-PL"/>
        </w:rPr>
        <w:br w:type="page"/>
      </w:r>
      <w:r w:rsidRPr="00964D92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1701"/>
        <w:gridCol w:w="1559"/>
        <w:gridCol w:w="2977"/>
        <w:gridCol w:w="1998"/>
      </w:tblGrid>
      <w:tr w:rsidR="00400467" w:rsidRPr="00964D92" w14:paraId="643333EC" w14:textId="77777777" w:rsidTr="00B16AD9">
        <w:tc>
          <w:tcPr>
            <w:tcW w:w="9648" w:type="dxa"/>
            <w:gridSpan w:val="5"/>
          </w:tcPr>
          <w:p w14:paraId="1A6AFF0A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Kierunek studiów</w:t>
            </w:r>
            <w:r w:rsidRPr="00964D92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="00B43285">
              <w:rPr>
                <w:rFonts w:ascii="Times New Roman" w:hAnsi="Times New Roman" w:cs="Times New Roman"/>
                <w:color w:val="auto"/>
              </w:rPr>
              <w:t>Kosmetologia</w:t>
            </w:r>
          </w:p>
          <w:p w14:paraId="15C6EA7E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Profil kształcenia </w:t>
            </w:r>
            <w:r w:rsidRPr="00964D92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Pr="00B43285">
              <w:rPr>
                <w:rFonts w:ascii="Times New Roman" w:hAnsi="Times New Roman" w:cs="Times New Roman"/>
                <w:color w:val="auto"/>
              </w:rPr>
              <w:t>praktyczny</w:t>
            </w:r>
          </w:p>
          <w:p w14:paraId="0B1E9EA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Poziom kształcenia      </w:t>
            </w:r>
            <w:r w:rsidRPr="00B43285">
              <w:rPr>
                <w:rFonts w:ascii="Times New Roman" w:hAnsi="Times New Roman" w:cs="Times New Roman"/>
                <w:color w:val="auto"/>
              </w:rPr>
              <w:t>studia pierwszego stopnia</w:t>
            </w:r>
          </w:p>
          <w:p w14:paraId="30B9D71F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Poziom PRK </w:t>
            </w:r>
            <w:r w:rsidRPr="00964D92">
              <w:rPr>
                <w:rFonts w:ascii="Times New Roman" w:hAnsi="Times New Roman" w:cs="Times New Roman"/>
                <w:color w:val="auto"/>
              </w:rPr>
              <w:t xml:space="preserve">                 </w:t>
            </w:r>
            <w:r w:rsidRPr="00B43285">
              <w:rPr>
                <w:rFonts w:ascii="Times New Roman" w:hAnsi="Times New Roman" w:cs="Times New Roman"/>
                <w:color w:val="auto"/>
              </w:rPr>
              <w:t>6</w:t>
            </w:r>
          </w:p>
          <w:p w14:paraId="647E814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Dyscypli</w:t>
            </w:r>
            <w:r w:rsidR="00B43285">
              <w:rPr>
                <w:rFonts w:ascii="Times New Roman" w:hAnsi="Times New Roman" w:cs="Times New Roman"/>
                <w:color w:val="auto"/>
              </w:rPr>
              <w:t>na naukowa/dyscyplina wiodąca: Nauki o Z</w:t>
            </w:r>
            <w:r w:rsidRPr="00964D92">
              <w:rPr>
                <w:rFonts w:ascii="Times New Roman" w:hAnsi="Times New Roman" w:cs="Times New Roman"/>
                <w:color w:val="auto"/>
              </w:rPr>
              <w:t>drowiu</w:t>
            </w:r>
            <w:r w:rsidR="00B43285">
              <w:rPr>
                <w:rFonts w:ascii="Times New Roman" w:hAnsi="Times New Roman" w:cs="Times New Roman"/>
                <w:color w:val="auto"/>
              </w:rPr>
              <w:t xml:space="preserve"> (NZ)</w:t>
            </w:r>
          </w:p>
        </w:tc>
      </w:tr>
      <w:tr w:rsidR="00400467" w:rsidRPr="00964D92" w14:paraId="2CCCDAFE" w14:textId="77777777" w:rsidTr="00B16AD9">
        <w:tc>
          <w:tcPr>
            <w:tcW w:w="9648" w:type="dxa"/>
            <w:gridSpan w:val="5"/>
          </w:tcPr>
          <w:p w14:paraId="1B5BD37B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Pokrycie charakterystyk pierwszego i drugiego stopnia przez kierunkowe efekty uczenia się  </w:t>
            </w:r>
          </w:p>
        </w:tc>
      </w:tr>
      <w:tr w:rsidR="00400467" w:rsidRPr="00964D92" w14:paraId="190EBA19" w14:textId="77777777" w:rsidTr="00B16AD9">
        <w:tc>
          <w:tcPr>
            <w:tcW w:w="1413" w:type="dxa"/>
            <w:vMerge w:val="restart"/>
          </w:tcPr>
          <w:p w14:paraId="49FA1CC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B2F350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Dyscyplina naukowa</w:t>
            </w:r>
            <w:r w:rsidRPr="00964D92">
              <w:rPr>
                <w:rFonts w:ascii="Times New Roman" w:hAnsi="Times New Roman" w:cs="Times New Roman"/>
                <w:color w:val="auto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7D12C1A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39C41F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Charakterystyki I i II stopnia PRK (symbole*)</w:t>
            </w:r>
          </w:p>
        </w:tc>
        <w:tc>
          <w:tcPr>
            <w:tcW w:w="2977" w:type="dxa"/>
            <w:vMerge w:val="restart"/>
          </w:tcPr>
          <w:p w14:paraId="2C9C7FC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Treść charakterystyk I i II stopnia</w:t>
            </w:r>
          </w:p>
          <w:p w14:paraId="0ADE81E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Polskiej Ramy Kwalifikacji</w:t>
            </w:r>
          </w:p>
          <w:p w14:paraId="1529825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Absolwent:</w:t>
            </w:r>
          </w:p>
        </w:tc>
        <w:tc>
          <w:tcPr>
            <w:tcW w:w="1998" w:type="dxa"/>
            <w:vMerge w:val="restart"/>
          </w:tcPr>
          <w:p w14:paraId="747AD34B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708D63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Pokrycie efektami kierunkowymi (symbole**)</w:t>
            </w:r>
          </w:p>
        </w:tc>
      </w:tr>
      <w:tr w:rsidR="00400467" w:rsidRPr="00964D92" w14:paraId="361CD09B" w14:textId="77777777" w:rsidTr="00B16AD9">
        <w:tc>
          <w:tcPr>
            <w:tcW w:w="1413" w:type="dxa"/>
            <w:vMerge/>
          </w:tcPr>
          <w:p w14:paraId="65061AC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14:paraId="363F6D3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559" w:type="dxa"/>
          </w:tcPr>
          <w:p w14:paraId="3A4D8DA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II stopnia </w:t>
            </w:r>
          </w:p>
        </w:tc>
        <w:tc>
          <w:tcPr>
            <w:tcW w:w="2977" w:type="dxa"/>
            <w:vMerge/>
          </w:tcPr>
          <w:p w14:paraId="4C41169D" w14:textId="77777777" w:rsidR="00400467" w:rsidRPr="00964D92" w:rsidRDefault="00400467" w:rsidP="00262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8" w:type="dxa"/>
            <w:vMerge/>
          </w:tcPr>
          <w:p w14:paraId="780D6D0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0467" w:rsidRPr="00964D92" w14:paraId="42892C2B" w14:textId="77777777" w:rsidTr="00507507">
        <w:trPr>
          <w:trHeight w:val="546"/>
        </w:trPr>
        <w:tc>
          <w:tcPr>
            <w:tcW w:w="9648" w:type="dxa"/>
            <w:gridSpan w:val="5"/>
            <w:vAlign w:val="center"/>
          </w:tcPr>
          <w:p w14:paraId="0A7B982A" w14:textId="77777777" w:rsidR="00400467" w:rsidRPr="00964D92" w:rsidRDefault="00400467" w:rsidP="0050750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Wiedza: absolwent zna i rozumie</w:t>
            </w:r>
          </w:p>
        </w:tc>
      </w:tr>
      <w:tr w:rsidR="00400467" w:rsidRPr="00964D92" w14:paraId="7FCF46F7" w14:textId="77777777" w:rsidTr="00B16AD9">
        <w:tc>
          <w:tcPr>
            <w:tcW w:w="1413" w:type="dxa"/>
          </w:tcPr>
          <w:p w14:paraId="23704E35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NZ </w:t>
            </w:r>
          </w:p>
          <w:p w14:paraId="2674FFE7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NM </w:t>
            </w:r>
          </w:p>
          <w:p w14:paraId="718A00A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NKF</w:t>
            </w:r>
          </w:p>
          <w:p w14:paraId="56490327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NF </w:t>
            </w:r>
          </w:p>
          <w:p w14:paraId="4A0AD765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NCh</w:t>
            </w:r>
          </w:p>
        </w:tc>
        <w:tc>
          <w:tcPr>
            <w:tcW w:w="1701" w:type="dxa"/>
          </w:tcPr>
          <w:p w14:paraId="1CF60A92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P6U_W</w:t>
            </w:r>
          </w:p>
        </w:tc>
        <w:tc>
          <w:tcPr>
            <w:tcW w:w="1559" w:type="dxa"/>
            <w:vAlign w:val="center"/>
          </w:tcPr>
          <w:p w14:paraId="26004474" w14:textId="77777777" w:rsidR="00400467" w:rsidRPr="00964D92" w:rsidRDefault="00400467" w:rsidP="00772A3A">
            <w:pPr>
              <w:tabs>
                <w:tab w:val="left" w:pos="1320"/>
              </w:tabs>
              <w:spacing w:after="0"/>
              <w:ind w:left="1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Align w:val="center"/>
          </w:tcPr>
          <w:p w14:paraId="734EDF91" w14:textId="77777777" w:rsidR="00400467" w:rsidRPr="00964D92" w:rsidRDefault="00400467" w:rsidP="00341A39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w zaawansowanym stopniu – fakty, teorie, metody oraz złożone zależności między nimi </w:t>
            </w:r>
          </w:p>
          <w:p w14:paraId="33E3BE2E" w14:textId="77777777" w:rsidR="00400467" w:rsidRPr="00964D92" w:rsidRDefault="00400467" w:rsidP="00341A39">
            <w:pPr>
              <w:tabs>
                <w:tab w:val="left" w:pos="1320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4D92">
              <w:rPr>
                <w:rFonts w:ascii="Times New Roman" w:hAnsi="Times New Roman" w:cs="Times New Roman"/>
              </w:rPr>
              <w:t>różnorodne, złożone uwarunkowania prowadzonej działalności</w:t>
            </w:r>
          </w:p>
        </w:tc>
        <w:tc>
          <w:tcPr>
            <w:tcW w:w="1998" w:type="dxa"/>
            <w:vAlign w:val="center"/>
          </w:tcPr>
          <w:p w14:paraId="4303B1F8" w14:textId="77777777" w:rsidR="00400467" w:rsidRPr="00964D92" w:rsidRDefault="00400467" w:rsidP="00772A3A">
            <w:pPr>
              <w:tabs>
                <w:tab w:val="left" w:pos="1320"/>
              </w:tabs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od K_W01 do K_W41</w:t>
            </w:r>
          </w:p>
        </w:tc>
      </w:tr>
      <w:tr w:rsidR="00400467" w:rsidRPr="00964D92" w14:paraId="0A008459" w14:textId="77777777" w:rsidTr="00B16AD9">
        <w:tc>
          <w:tcPr>
            <w:tcW w:w="1413" w:type="dxa"/>
          </w:tcPr>
          <w:p w14:paraId="4DE263B2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NZ </w:t>
            </w:r>
          </w:p>
          <w:p w14:paraId="01178826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NM </w:t>
            </w:r>
          </w:p>
          <w:p w14:paraId="7ECEBD2B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NKF</w:t>
            </w:r>
          </w:p>
          <w:p w14:paraId="5C3C10A2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NF </w:t>
            </w:r>
          </w:p>
          <w:p w14:paraId="0756FF88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NCh</w:t>
            </w:r>
          </w:p>
        </w:tc>
        <w:tc>
          <w:tcPr>
            <w:tcW w:w="1701" w:type="dxa"/>
          </w:tcPr>
          <w:p w14:paraId="2F95AE5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P6U_W</w:t>
            </w:r>
          </w:p>
        </w:tc>
        <w:tc>
          <w:tcPr>
            <w:tcW w:w="1559" w:type="dxa"/>
          </w:tcPr>
          <w:p w14:paraId="1C4F1B33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2977" w:type="dxa"/>
          </w:tcPr>
          <w:p w14:paraId="21D33F35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</w:p>
        </w:tc>
        <w:tc>
          <w:tcPr>
            <w:tcW w:w="1998" w:type="dxa"/>
          </w:tcPr>
          <w:p w14:paraId="402C9943" w14:textId="77777777" w:rsidR="00400467" w:rsidRPr="00964D92" w:rsidRDefault="00400467" w:rsidP="003B7DB6">
            <w:pPr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K_W01, K_W02, K_W03, K_W04, K_W05, K_W06, K_W07, K_W08, K_W09, K_W10, K_W11, K_W12, K_W13, K_W14, K_W15, K_W17, K_W18, K_W19, K_W20, K_W21, K_W24, K_W25, K_W26, K_W27, K_W28, K_W29, K_W32, K_W34, K_W35, K_W36, K_W37, K_W41</w:t>
            </w:r>
          </w:p>
        </w:tc>
      </w:tr>
      <w:tr w:rsidR="00400467" w:rsidRPr="00964D92" w14:paraId="15EC5525" w14:textId="77777777" w:rsidTr="00B16AD9">
        <w:tc>
          <w:tcPr>
            <w:tcW w:w="1413" w:type="dxa"/>
          </w:tcPr>
          <w:p w14:paraId="50E1F81D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07F849B4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5B3037B6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63D6193B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  <w:tc>
          <w:tcPr>
            <w:tcW w:w="1701" w:type="dxa"/>
          </w:tcPr>
          <w:p w14:paraId="2792DDA7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P6U_W</w:t>
            </w:r>
          </w:p>
        </w:tc>
        <w:tc>
          <w:tcPr>
            <w:tcW w:w="1559" w:type="dxa"/>
          </w:tcPr>
          <w:p w14:paraId="484E14C0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2977" w:type="dxa"/>
          </w:tcPr>
          <w:p w14:paraId="767EF5B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fundamentalne dylematy współczesnej cywilizacji </w:t>
            </w:r>
          </w:p>
          <w:p w14:paraId="7FA58A3A" w14:textId="77777777" w:rsidR="00400467" w:rsidRPr="00964D92" w:rsidRDefault="00E87F75" w:rsidP="003B7DB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  <w:r w:rsidR="00400467" w:rsidRPr="00964D92">
              <w:rPr>
                <w:rFonts w:ascii="Times New Roman" w:hAnsi="Times New Roman" w:cs="Times New Roman"/>
              </w:rPr>
              <w:t xml:space="preserve">podstawowe ekonomiczne, prawne, etyczne i inne uwarunkowania różnych rodzajów działalności zawodowej związanej z kierunkiem studiów, w tym podstawowe pojęcia i zasady z zakresu ochrony własności </w:t>
            </w:r>
            <w:r w:rsidR="00400467" w:rsidRPr="00964D92">
              <w:rPr>
                <w:rFonts w:ascii="Times New Roman" w:hAnsi="Times New Roman" w:cs="Times New Roman"/>
              </w:rPr>
              <w:lastRenderedPageBreak/>
              <w:t>przemysłowej i prawa autorskiego</w:t>
            </w:r>
          </w:p>
          <w:p w14:paraId="0CB4D2FA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podstawowe zasady tworzenia i rozwoju różnych form przedsiębiorczości</w:t>
            </w:r>
          </w:p>
        </w:tc>
        <w:tc>
          <w:tcPr>
            <w:tcW w:w="1998" w:type="dxa"/>
          </w:tcPr>
          <w:p w14:paraId="100E76B2" w14:textId="77777777" w:rsidR="00400467" w:rsidRPr="00964D92" w:rsidRDefault="00400467" w:rsidP="003B7DB6">
            <w:pPr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 xml:space="preserve">K_W09, K_W16, K_W18, K_W22, K_W23, K_W24, K_W25, K_W28, K_W30, K_W31, K_W32, K_W33, K_W35, K_W36, K_W37, K_W38, </w:t>
            </w:r>
            <w:r w:rsidRPr="00964D92">
              <w:rPr>
                <w:rFonts w:ascii="Times New Roman" w:hAnsi="Times New Roman" w:cs="Times New Roman"/>
              </w:rPr>
              <w:lastRenderedPageBreak/>
              <w:t>K_W39, K_W40, K_W41</w:t>
            </w:r>
          </w:p>
        </w:tc>
      </w:tr>
      <w:tr w:rsidR="00400467" w:rsidRPr="00964D92" w14:paraId="457EE793" w14:textId="77777777" w:rsidTr="00507507">
        <w:trPr>
          <w:trHeight w:val="395"/>
        </w:trPr>
        <w:tc>
          <w:tcPr>
            <w:tcW w:w="9648" w:type="dxa"/>
            <w:gridSpan w:val="5"/>
          </w:tcPr>
          <w:p w14:paraId="268B350C" w14:textId="77777777" w:rsidR="00400467" w:rsidRPr="00964D92" w:rsidRDefault="00400467" w:rsidP="00866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4D92">
              <w:rPr>
                <w:rFonts w:ascii="Times New Roman" w:hAnsi="Times New Roman" w:cs="Times New Roman"/>
                <w:b/>
                <w:bCs/>
              </w:rPr>
              <w:lastRenderedPageBreak/>
              <w:t>Umiejętności: absolwent potrafi</w:t>
            </w:r>
          </w:p>
        </w:tc>
      </w:tr>
      <w:tr w:rsidR="00400467" w:rsidRPr="00964D92" w14:paraId="6B51AD4E" w14:textId="77777777" w:rsidTr="00B16AD9">
        <w:tc>
          <w:tcPr>
            <w:tcW w:w="1413" w:type="dxa"/>
          </w:tcPr>
          <w:p w14:paraId="3086C08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3C95CC5F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59CE289C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54F8C92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  <w:tc>
          <w:tcPr>
            <w:tcW w:w="1701" w:type="dxa"/>
          </w:tcPr>
          <w:p w14:paraId="674AC1C0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39F7CD00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2804234" w14:textId="77777777" w:rsidR="00400467" w:rsidRPr="00964D92" w:rsidRDefault="00400467" w:rsidP="00AB58D7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innowacyjnie wykonywać zadania oraz rozwiązywać złożone i nietypowe problemy w zmiennych i nie w pełni przewidywalnych warunkach </w:t>
            </w:r>
          </w:p>
          <w:p w14:paraId="3D78B07D" w14:textId="77777777" w:rsidR="00400467" w:rsidRPr="00964D92" w:rsidRDefault="00400467" w:rsidP="00AB58D7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samodzielnie planować własne uczenie się przez całe życie </w:t>
            </w:r>
          </w:p>
          <w:p w14:paraId="5A177EF4" w14:textId="77777777" w:rsidR="00400467" w:rsidRPr="00964D92" w:rsidRDefault="00400467" w:rsidP="00AB58D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komunikować się z otoczeniem, uzasadniać swoje stanowisko </w:t>
            </w:r>
          </w:p>
        </w:tc>
        <w:tc>
          <w:tcPr>
            <w:tcW w:w="1998" w:type="dxa"/>
          </w:tcPr>
          <w:p w14:paraId="526E44C9" w14:textId="77777777" w:rsidR="00400467" w:rsidRPr="00964D92" w:rsidRDefault="00400467" w:rsidP="003B7DB6">
            <w:pPr>
              <w:ind w:left="11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od K_U01 do K_U49</w:t>
            </w:r>
          </w:p>
        </w:tc>
      </w:tr>
      <w:tr w:rsidR="00400467" w:rsidRPr="00964D92" w14:paraId="1E156F2E" w14:textId="77777777" w:rsidTr="00B16AD9">
        <w:tc>
          <w:tcPr>
            <w:tcW w:w="1413" w:type="dxa"/>
          </w:tcPr>
          <w:p w14:paraId="377284D2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3F5E2CF4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1AEF5D1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6BD3FE85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NCh</w:t>
            </w:r>
          </w:p>
        </w:tc>
        <w:tc>
          <w:tcPr>
            <w:tcW w:w="1701" w:type="dxa"/>
          </w:tcPr>
          <w:p w14:paraId="3ED81E1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04082AA9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2977" w:type="dxa"/>
          </w:tcPr>
          <w:p w14:paraId="48594CFE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24EB7D93" w14:textId="77777777" w:rsidR="00400467" w:rsidRPr="00964D92" w:rsidRDefault="00400467" w:rsidP="00934508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- właściwy dobór źródeł i informacji z nich pochodzących, dokonywanie oceny, krytycznej analizy i syntezy tych informacji, </w:t>
            </w:r>
          </w:p>
          <w:p w14:paraId="793D26F2" w14:textId="77777777" w:rsidR="00400467" w:rsidRPr="00964D92" w:rsidRDefault="00400467" w:rsidP="00934508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- dobór oraz stosowanie właściwych metod i narzędzi, w tym zaawansowanych technik informacyjno-komunikacyjnych</w:t>
            </w:r>
          </w:p>
          <w:p w14:paraId="3A0C1B1C" w14:textId="77777777" w:rsidR="00400467" w:rsidRPr="00964D92" w:rsidRDefault="00400467" w:rsidP="00934508">
            <w:pPr>
              <w:spacing w:after="0"/>
              <w:ind w:left="7" w:hanging="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wykorzystywać posiadana wiedzę – formułować i rozwiązywać problemy oraz wykonywać zadania typowe dla działalności zawodowej związanej z kierunkiem studiów – w przypadku studiów o profilu praktycznym</w:t>
            </w:r>
          </w:p>
        </w:tc>
        <w:tc>
          <w:tcPr>
            <w:tcW w:w="1998" w:type="dxa"/>
          </w:tcPr>
          <w:p w14:paraId="7D78CB1F" w14:textId="77777777" w:rsidR="00400467" w:rsidRPr="00964D92" w:rsidRDefault="00400467" w:rsidP="003B7DB6">
            <w:pPr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K_U01, K_U02, K_U03, K_U04, K_U05, K_U06, K_U07, K_U08, K_U09, K_U10, K_U12, K_U13, K_U14, K_U15, K_U18, K_U19, K_U20, K_U21, K_U22, K_U23, K_U24, K_U25, K_U26, K_U27, K_U28, K_U29, K_U31, K_U34, K_U36, K_U37, K_U38, K_U39, K_U43, K_U44, K_U45, K_U46</w:t>
            </w:r>
          </w:p>
        </w:tc>
      </w:tr>
      <w:tr w:rsidR="00400467" w:rsidRPr="00964D92" w14:paraId="5AAFB635" w14:textId="77777777" w:rsidTr="00B16AD9">
        <w:tc>
          <w:tcPr>
            <w:tcW w:w="1413" w:type="dxa"/>
          </w:tcPr>
          <w:p w14:paraId="3757088F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20F02F6A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3957CAB4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082305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6B346988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2977" w:type="dxa"/>
          </w:tcPr>
          <w:p w14:paraId="54C163D7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komunikować się z użyciem specjalistycznej terminologii </w:t>
            </w:r>
          </w:p>
          <w:p w14:paraId="1A201C6E" w14:textId="77777777" w:rsidR="00400467" w:rsidRPr="00964D92" w:rsidRDefault="00E87F75" w:rsidP="003B7DB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  <w:r w:rsidR="00400467" w:rsidRPr="00964D92">
              <w:rPr>
                <w:rFonts w:ascii="Times New Roman" w:hAnsi="Times New Roman" w:cs="Times New Roman"/>
              </w:rPr>
              <w:t xml:space="preserve">brać udział w debacie – przedstawiać i oceniać różne opinie i stanowiska oraz dyskutować o nich </w:t>
            </w:r>
          </w:p>
          <w:p w14:paraId="5CEF5BF6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65A7C874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posługiwać się językiem obcym na poziomie B2 Europejskiego Systemu Opisu Kształcenia Językowego</w:t>
            </w:r>
          </w:p>
        </w:tc>
        <w:tc>
          <w:tcPr>
            <w:tcW w:w="1998" w:type="dxa"/>
          </w:tcPr>
          <w:p w14:paraId="70C1ED0B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 xml:space="preserve">K_U01, K_U03, K_U05, K_U11, K_U18, K_U20, K_U29, K_U30, K_U31, K_U41, K_U42, K_U45, </w:t>
            </w:r>
            <w:r w:rsidRPr="00964D92">
              <w:rPr>
                <w:rFonts w:ascii="Times New Roman" w:hAnsi="Times New Roman" w:cs="Times New Roman"/>
              </w:rPr>
              <w:lastRenderedPageBreak/>
              <w:t xml:space="preserve">K_U46, K_U47, K_U48 </w:t>
            </w:r>
          </w:p>
        </w:tc>
      </w:tr>
      <w:tr w:rsidR="00400467" w:rsidRPr="00964D92" w14:paraId="2048337F" w14:textId="77777777" w:rsidTr="00B16AD9">
        <w:tc>
          <w:tcPr>
            <w:tcW w:w="1413" w:type="dxa"/>
          </w:tcPr>
          <w:p w14:paraId="21EDE8CC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 xml:space="preserve">NZ </w:t>
            </w:r>
          </w:p>
          <w:p w14:paraId="3F088FE9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4685A128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0F844843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D4E5D0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62815499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2977" w:type="dxa"/>
          </w:tcPr>
          <w:p w14:paraId="16974AF9" w14:textId="77777777" w:rsidR="00400467" w:rsidRPr="00964D92" w:rsidRDefault="00400467" w:rsidP="0066634C">
            <w:pPr>
              <w:spacing w:after="12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planować i organizować pracę  indywidualną oraz w zespole</w:t>
            </w:r>
          </w:p>
          <w:p w14:paraId="452400AF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</w:p>
        </w:tc>
        <w:tc>
          <w:tcPr>
            <w:tcW w:w="1998" w:type="dxa"/>
          </w:tcPr>
          <w:p w14:paraId="113B0554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K_U01, K_U02, K_U05, K_U10, K_U14, K_U16, K_U17, K_U20, K_U32, K_U33, K_U37, K_U47, K_U49</w:t>
            </w:r>
          </w:p>
        </w:tc>
      </w:tr>
      <w:tr w:rsidR="00400467" w:rsidRPr="00964D92" w14:paraId="4E34A819" w14:textId="77777777" w:rsidTr="00B16AD9">
        <w:tc>
          <w:tcPr>
            <w:tcW w:w="1413" w:type="dxa"/>
          </w:tcPr>
          <w:p w14:paraId="0CEC49A9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5FD2868C" w14:textId="77777777" w:rsidR="00400467" w:rsidRPr="00964D92" w:rsidRDefault="00400467" w:rsidP="00E53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A80A4D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2441A3BB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2977" w:type="dxa"/>
          </w:tcPr>
          <w:p w14:paraId="0532F090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samodzielnie planować i realizować własne uczenie się przez całe życie</w:t>
            </w:r>
          </w:p>
        </w:tc>
        <w:tc>
          <w:tcPr>
            <w:tcW w:w="1998" w:type="dxa"/>
          </w:tcPr>
          <w:p w14:paraId="0E437D90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K_U31, K_U35, K_U40, K_U41</w:t>
            </w:r>
          </w:p>
        </w:tc>
      </w:tr>
      <w:tr w:rsidR="00400467" w:rsidRPr="00964D92" w14:paraId="0486822A" w14:textId="77777777" w:rsidTr="007F1F37">
        <w:trPr>
          <w:trHeight w:val="503"/>
        </w:trPr>
        <w:tc>
          <w:tcPr>
            <w:tcW w:w="9648" w:type="dxa"/>
            <w:gridSpan w:val="5"/>
            <w:vAlign w:val="center"/>
          </w:tcPr>
          <w:p w14:paraId="5521960E" w14:textId="77777777" w:rsidR="00400467" w:rsidRPr="00964D92" w:rsidRDefault="00400467" w:rsidP="00507507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4D92">
              <w:rPr>
                <w:rFonts w:ascii="Times New Roman" w:hAnsi="Times New Roman" w:cs="Times New Roman"/>
                <w:b/>
                <w:bCs/>
              </w:rPr>
              <w:t>Kompetencje społeczne: absolwent jest gotów do</w:t>
            </w:r>
          </w:p>
        </w:tc>
      </w:tr>
      <w:tr w:rsidR="00400467" w:rsidRPr="00964D92" w14:paraId="3F3EA57C" w14:textId="77777777" w:rsidTr="00B16AD9">
        <w:tc>
          <w:tcPr>
            <w:tcW w:w="1413" w:type="dxa"/>
          </w:tcPr>
          <w:p w14:paraId="373C2807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NZ </w:t>
            </w:r>
          </w:p>
          <w:p w14:paraId="19D852D0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NKF</w:t>
            </w:r>
          </w:p>
          <w:p w14:paraId="1AEDA6D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14:paraId="2A275A0F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42B6A8E5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47A42EA" w14:textId="77777777" w:rsidR="00400467" w:rsidRPr="00964D92" w:rsidRDefault="00400467" w:rsidP="00B16AD9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kultywowania i upowszechniania wzorów właściwego postępowania w środowisku pracy i poza nim </w:t>
            </w:r>
          </w:p>
          <w:p w14:paraId="1165F02A" w14:textId="77777777" w:rsidR="00400467" w:rsidRPr="00964D92" w:rsidRDefault="00400467" w:rsidP="00B16AD9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samodzielnego podejmowania decyzji, krytycznej oceny działań własnych, działań zespołów, którymi kieruje, i organizacji, w których uczestniczy, przyjmowania odpowiedzialności za skutki tych działań </w:t>
            </w:r>
          </w:p>
        </w:tc>
        <w:tc>
          <w:tcPr>
            <w:tcW w:w="1998" w:type="dxa"/>
          </w:tcPr>
          <w:p w14:paraId="0EBB3721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od K_K01 do K_K07</w:t>
            </w:r>
          </w:p>
        </w:tc>
      </w:tr>
      <w:tr w:rsidR="00400467" w:rsidRPr="00964D92" w14:paraId="5EDCDAA2" w14:textId="77777777" w:rsidTr="00B16AD9">
        <w:tc>
          <w:tcPr>
            <w:tcW w:w="1413" w:type="dxa"/>
          </w:tcPr>
          <w:p w14:paraId="615F5E3C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22AF1BFC" w14:textId="77777777" w:rsidR="00400467" w:rsidRPr="00964D92" w:rsidRDefault="00400467" w:rsidP="00E53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2D15383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237D8E93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2977" w:type="dxa"/>
          </w:tcPr>
          <w:p w14:paraId="22D369E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krytycznej oceny posiadanej wiedzy i odbieranych treści</w:t>
            </w:r>
          </w:p>
          <w:p w14:paraId="2392AE3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4D325204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uznawania znaczenia wiedzy w rozwiązywaniu problemów poznawczych i praktycznych oraz zasięgania opinii ekspertów w przypadku trudności z samodzielnym rozwiązaniem problemu</w:t>
            </w:r>
          </w:p>
        </w:tc>
        <w:tc>
          <w:tcPr>
            <w:tcW w:w="1998" w:type="dxa"/>
          </w:tcPr>
          <w:p w14:paraId="1E813BB9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K_K02, K_K03, K_K04, K05</w:t>
            </w:r>
          </w:p>
        </w:tc>
      </w:tr>
      <w:tr w:rsidR="00400467" w:rsidRPr="00964D92" w14:paraId="3189AE34" w14:textId="77777777" w:rsidTr="00B16AD9">
        <w:tc>
          <w:tcPr>
            <w:tcW w:w="1413" w:type="dxa"/>
          </w:tcPr>
          <w:p w14:paraId="59BC5C0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2A2471CF" w14:textId="77777777" w:rsidR="00400467" w:rsidRPr="00964D92" w:rsidRDefault="00400467" w:rsidP="00E53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2EDB2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479B4A67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2977" w:type="dxa"/>
          </w:tcPr>
          <w:p w14:paraId="2B823154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wypełniania zobowiązań społecznych, współorganizowania działalności na rzecz środowiska społecznego</w:t>
            </w:r>
          </w:p>
          <w:p w14:paraId="3CAB2A2C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0D7DBED7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inicjowania działania na rzecz interesu publicznego </w:t>
            </w:r>
          </w:p>
          <w:p w14:paraId="2C0F0451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5725527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myślenia i działania w sposób przedsiębiorczy</w:t>
            </w:r>
          </w:p>
        </w:tc>
        <w:tc>
          <w:tcPr>
            <w:tcW w:w="1998" w:type="dxa"/>
          </w:tcPr>
          <w:p w14:paraId="4DD9A487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K_K01, K_K02, K_K04, K_K05, K_K07</w:t>
            </w:r>
          </w:p>
        </w:tc>
      </w:tr>
      <w:tr w:rsidR="00400467" w:rsidRPr="00964D92" w14:paraId="7FF22F8A" w14:textId="77777777" w:rsidTr="00B16AD9">
        <w:tc>
          <w:tcPr>
            <w:tcW w:w="1413" w:type="dxa"/>
          </w:tcPr>
          <w:p w14:paraId="09ECCE98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5CBE5E8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0E3E566A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85D868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11CBD497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P6S_KR</w:t>
            </w:r>
          </w:p>
          <w:p w14:paraId="53A77148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59B1BB7C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odpowiedzialnego pełnienia ról zawodowych, w tym: </w:t>
            </w:r>
          </w:p>
          <w:p w14:paraId="12726635" w14:textId="77777777" w:rsidR="00400467" w:rsidRPr="00964D92" w:rsidRDefault="00400467" w:rsidP="0066634C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- przestrzegania za</w:t>
            </w:r>
            <w:r w:rsidR="00353E60">
              <w:rPr>
                <w:rFonts w:ascii="Times New Roman" w:hAnsi="Times New Roman" w:cs="Times New Roman"/>
              </w:rPr>
              <w:t xml:space="preserve">sad etyki zawodowej i wymagania </w:t>
            </w:r>
            <w:r w:rsidRPr="00964D92">
              <w:rPr>
                <w:rFonts w:ascii="Times New Roman" w:hAnsi="Times New Roman" w:cs="Times New Roman"/>
              </w:rPr>
              <w:t xml:space="preserve">tego od innych, </w:t>
            </w:r>
          </w:p>
          <w:p w14:paraId="49C7B0C8" w14:textId="77777777" w:rsidR="00400467" w:rsidRPr="00964D92" w:rsidRDefault="00400467" w:rsidP="0066634C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 - dbałości o dorobek i tradycje zawodu</w:t>
            </w:r>
          </w:p>
        </w:tc>
        <w:tc>
          <w:tcPr>
            <w:tcW w:w="1998" w:type="dxa"/>
          </w:tcPr>
          <w:p w14:paraId="0CD5C4F9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K_K01, K_K06</w:t>
            </w:r>
          </w:p>
        </w:tc>
      </w:tr>
    </w:tbl>
    <w:p w14:paraId="0916ABFC" w14:textId="77777777" w:rsidR="00400467" w:rsidRPr="00964D92" w:rsidRDefault="00400467" w:rsidP="00ED030B">
      <w:pPr>
        <w:jc w:val="center"/>
        <w:rPr>
          <w:rFonts w:ascii="Times New Roman" w:hAnsi="Times New Roman" w:cs="Times New Roman"/>
          <w:b/>
        </w:rPr>
      </w:pPr>
    </w:p>
    <w:p w14:paraId="45D096EC" w14:textId="77777777" w:rsidR="00400467" w:rsidRPr="00964D92" w:rsidRDefault="00400467" w:rsidP="00ED030B">
      <w:pPr>
        <w:jc w:val="center"/>
        <w:rPr>
          <w:rFonts w:ascii="Times New Roman" w:hAnsi="Times New Roman" w:cs="Times New Roman"/>
          <w:b/>
        </w:rPr>
      </w:pPr>
    </w:p>
    <w:p w14:paraId="6E3AB44C" w14:textId="77777777" w:rsidR="00400467" w:rsidRPr="001D6484" w:rsidRDefault="00400467" w:rsidP="001D6484">
      <w:pPr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</w:rPr>
        <w:t>Objaśnienie oznaczeń:</w:t>
      </w:r>
    </w:p>
    <w:p w14:paraId="5D23BC45" w14:textId="77777777" w:rsidR="00400467" w:rsidRPr="001D6484" w:rsidRDefault="00400467" w:rsidP="001D6484">
      <w:pPr>
        <w:rPr>
          <w:rFonts w:ascii="Times New Roman" w:hAnsi="Times New Roman" w:cs="Times New Roman"/>
          <w:b/>
        </w:rPr>
      </w:pPr>
      <w:r w:rsidRPr="001D6484">
        <w:rPr>
          <w:rFonts w:ascii="Times New Roman" w:hAnsi="Times New Roman" w:cs="Times New Roman"/>
          <w:b/>
        </w:rPr>
        <w:t>(*)</w:t>
      </w:r>
    </w:p>
    <w:p w14:paraId="3EFA9C3A" w14:textId="77777777" w:rsidR="00B43285" w:rsidRPr="00B43285" w:rsidRDefault="00B43285" w:rsidP="00B43285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B43285">
        <w:rPr>
          <w:rFonts w:ascii="Times New Roman" w:eastAsia="Times New Roman" w:hAnsi="Times New Roman" w:cs="Times New Roman"/>
          <w:color w:val="auto"/>
          <w:lang w:eastAsia="pl-PL"/>
        </w:rPr>
        <w:t xml:space="preserve">Zgodnie z ustawą o Zintegrowanym Systemie Kwalifikacji oraz rozporządzeniem MNiSW ws charakterystyk drugiego stopnia efektów uczenia się dla kwalifikacji na poziomach 6-8 Polskiej Ramy Kwalifikacji lub standardem kształcenia </w:t>
      </w:r>
    </w:p>
    <w:p w14:paraId="2F482BE5" w14:textId="77777777" w:rsidR="00400467" w:rsidRDefault="00400467" w:rsidP="001D6484">
      <w:pPr>
        <w:spacing w:line="240" w:lineRule="auto"/>
        <w:rPr>
          <w:rFonts w:ascii="Times New Roman" w:hAnsi="Times New Roman" w:cs="Times New Roman"/>
          <w:b/>
        </w:rPr>
      </w:pPr>
    </w:p>
    <w:p w14:paraId="7EC8CD53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 xml:space="preserve">(**) </w:t>
      </w:r>
      <w:r w:rsidRPr="001D6484">
        <w:rPr>
          <w:rFonts w:ascii="Times New Roman" w:hAnsi="Times New Roman" w:cs="Times New Roman"/>
        </w:rPr>
        <w:t>oznaczenia przyjęte w jednostce:</w:t>
      </w:r>
    </w:p>
    <w:p w14:paraId="7879E0E2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 xml:space="preserve">K_  - </w:t>
      </w:r>
      <w:r w:rsidRPr="001D6484">
        <w:rPr>
          <w:rFonts w:ascii="Times New Roman" w:hAnsi="Times New Roman" w:cs="Times New Roman"/>
        </w:rPr>
        <w:t xml:space="preserve">kierunkowe efekty uczenia się </w:t>
      </w:r>
    </w:p>
    <w:p w14:paraId="76B5487E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>_W</w:t>
      </w:r>
      <w:r>
        <w:rPr>
          <w:rFonts w:ascii="Times New Roman" w:hAnsi="Times New Roman" w:cs="Times New Roman"/>
        </w:rPr>
        <w:t xml:space="preserve"> -</w:t>
      </w:r>
      <w:r w:rsidRPr="001D6484">
        <w:rPr>
          <w:rFonts w:ascii="Times New Roman" w:hAnsi="Times New Roman" w:cs="Times New Roman"/>
        </w:rPr>
        <w:t xml:space="preserve"> (po podkreślniku) kategoria wiedzy</w:t>
      </w:r>
    </w:p>
    <w:p w14:paraId="23AAF67F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>_U</w:t>
      </w:r>
      <w:r w:rsidRPr="001D6484">
        <w:rPr>
          <w:rFonts w:ascii="Times New Roman" w:hAnsi="Times New Roman" w:cs="Times New Roman"/>
        </w:rPr>
        <w:t xml:space="preserve"> -  (po podkreślniku) kategoria umiejętności </w:t>
      </w:r>
    </w:p>
    <w:p w14:paraId="70BF2F30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>_K</w:t>
      </w:r>
      <w:r w:rsidRPr="001D6484">
        <w:rPr>
          <w:rFonts w:ascii="Times New Roman" w:hAnsi="Times New Roman" w:cs="Times New Roman"/>
        </w:rPr>
        <w:t xml:space="preserve"> - (po podkreślniku) kategoria kompetencji społecznych </w:t>
      </w:r>
    </w:p>
    <w:p w14:paraId="71824875" w14:textId="77777777" w:rsidR="00400467" w:rsidRPr="00964D92" w:rsidRDefault="00400467" w:rsidP="00ED030B">
      <w:pPr>
        <w:rPr>
          <w:rFonts w:ascii="Times New Roman" w:hAnsi="Times New Roman" w:cs="Times New Roman"/>
        </w:rPr>
      </w:pPr>
    </w:p>
    <w:p w14:paraId="2E22B2CE" w14:textId="77777777" w:rsidR="00400467" w:rsidRPr="00964D92" w:rsidRDefault="00400467" w:rsidP="00ED030B">
      <w:pPr>
        <w:rPr>
          <w:rFonts w:ascii="Times New Roman" w:hAnsi="Times New Roman" w:cs="Times New Roman"/>
        </w:rPr>
      </w:pPr>
      <w:r w:rsidRPr="00964D92">
        <w:rPr>
          <w:rFonts w:ascii="Times New Roman" w:hAnsi="Times New Roman" w:cs="Times New Roman"/>
        </w:rPr>
        <w:t xml:space="preserve"> (***) </w:t>
      </w:r>
    </w:p>
    <w:p w14:paraId="04325DE2" w14:textId="77777777" w:rsidR="00400467" w:rsidRPr="00964D92" w:rsidRDefault="00400467" w:rsidP="00DE0A77">
      <w:pPr>
        <w:spacing w:after="0"/>
        <w:rPr>
          <w:rFonts w:ascii="Times New Roman" w:hAnsi="Times New Roman" w:cs="Times New Roman"/>
        </w:rPr>
      </w:pPr>
      <w:r w:rsidRPr="00964D92">
        <w:rPr>
          <w:rFonts w:ascii="Times New Roman" w:hAnsi="Times New Roman" w:cs="Times New Roman"/>
        </w:rPr>
        <w:t xml:space="preserve">Zgodnie z rozporządzeniem Ministra Nauki i Szkolnictwa Wyższego z dnia 20 września 2018 r. w sprawie dziedzin nauki i dyscyplin naukowych oraz dyscyplin artystycznych </w:t>
      </w:r>
    </w:p>
    <w:p w14:paraId="1B4860CD" w14:textId="77777777" w:rsidR="00400467" w:rsidRPr="00964D92" w:rsidRDefault="00400467" w:rsidP="00DE0A77">
      <w:pPr>
        <w:pStyle w:val="TableParagraph"/>
        <w:ind w:left="106"/>
        <w:jc w:val="both"/>
      </w:pPr>
      <w:r w:rsidRPr="00964D92">
        <w:t>NZ - nauki o zdrowiu</w:t>
      </w:r>
    </w:p>
    <w:p w14:paraId="42B646B4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r w:rsidRPr="00964D92">
        <w:t>NM - nauki medyczne</w:t>
      </w:r>
    </w:p>
    <w:p w14:paraId="65C34400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r w:rsidRPr="00964D92">
        <w:t>NKF - nauki o kulturze fizycznej</w:t>
      </w:r>
    </w:p>
    <w:p w14:paraId="0F14A153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r w:rsidRPr="00964D92">
        <w:t>NF - nauki farmaceutyczne</w:t>
      </w:r>
    </w:p>
    <w:p w14:paraId="257DA128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r w:rsidRPr="00964D92">
        <w:t>NCh - nauki chemiczne</w:t>
      </w:r>
    </w:p>
    <w:p w14:paraId="5F9C3141" w14:textId="77777777" w:rsidR="00400467" w:rsidRPr="00964D92" w:rsidRDefault="00400467" w:rsidP="00ED030B">
      <w:pPr>
        <w:rPr>
          <w:rFonts w:ascii="Times New Roman" w:hAnsi="Times New Roman" w:cs="Times New Roman"/>
        </w:rPr>
      </w:pPr>
    </w:p>
    <w:p w14:paraId="061A6D86" w14:textId="77777777" w:rsidR="008C1ED6" w:rsidRDefault="008C1ED6" w:rsidP="00B00AC0">
      <w:pPr>
        <w:rPr>
          <w:rFonts w:ascii="Times New Roman" w:hAnsi="Times New Roman" w:cs="Times New Roman"/>
          <w:lang w:eastAsia="pl-PL"/>
        </w:rPr>
        <w:sectPr w:rsidR="008C1ED6" w:rsidSect="00697793">
          <w:pgSz w:w="11906" w:h="16838"/>
          <w:pgMar w:top="1259" w:right="1418" w:bottom="1418" w:left="1418" w:header="709" w:footer="709" w:gutter="0"/>
          <w:cols w:space="708"/>
          <w:docGrid w:linePitch="360"/>
        </w:sectPr>
      </w:pPr>
    </w:p>
    <w:p w14:paraId="3EE8582A" w14:textId="77777777" w:rsidR="008C1ED6" w:rsidRPr="00E06736" w:rsidRDefault="008C1ED6" w:rsidP="008C1ED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Załącznik nr </w:t>
      </w:r>
      <w:r w:rsidRPr="00E06736">
        <w:rPr>
          <w:rFonts w:ascii="Times New Roman" w:hAnsi="Times New Roman"/>
        </w:rPr>
        <w:t xml:space="preserve">3 </w:t>
      </w:r>
      <w:r w:rsidRPr="00E06736">
        <w:rPr>
          <w:rFonts w:ascii="Times New Roman" w:hAnsi="Times New Roman"/>
          <w:b/>
        </w:rPr>
        <w:t>Projekt</w:t>
      </w:r>
    </w:p>
    <w:p w14:paraId="728B1CB8" w14:textId="77777777" w:rsidR="008C1ED6" w:rsidRPr="00E06736" w:rsidRDefault="008C1ED6" w:rsidP="008C1ED6">
      <w:pPr>
        <w:jc w:val="right"/>
        <w:rPr>
          <w:rFonts w:ascii="Times New Roman" w:hAnsi="Times New Roman"/>
        </w:rPr>
      </w:pPr>
      <w:r w:rsidRPr="00E06736">
        <w:rPr>
          <w:rFonts w:ascii="Times New Roman" w:hAnsi="Times New Roman"/>
        </w:rPr>
        <w:t>Do uchwały Senatu ws PRK</w:t>
      </w:r>
    </w:p>
    <w:p w14:paraId="5DD9BA66" w14:textId="77777777" w:rsidR="008C1ED6" w:rsidRPr="00E06736" w:rsidRDefault="008C1ED6" w:rsidP="008C1ED6">
      <w:pPr>
        <w:jc w:val="right"/>
        <w:rPr>
          <w:rFonts w:ascii="Times New Roman" w:hAnsi="Times New Roman"/>
        </w:rPr>
      </w:pPr>
    </w:p>
    <w:p w14:paraId="04D0C921" w14:textId="77777777" w:rsidR="008C1ED6" w:rsidRPr="00E06736" w:rsidRDefault="008C1ED6" w:rsidP="008C1ED6">
      <w:pPr>
        <w:jc w:val="center"/>
        <w:rPr>
          <w:rFonts w:ascii="Times New Roman" w:hAnsi="Times New Roman"/>
          <w:b/>
          <w:sz w:val="28"/>
          <w:szCs w:val="28"/>
        </w:rPr>
      </w:pPr>
      <w:r w:rsidRPr="00E06736">
        <w:rPr>
          <w:rFonts w:ascii="Times New Roman" w:hAnsi="Times New Roman"/>
          <w:b/>
          <w:sz w:val="28"/>
          <w:szCs w:val="28"/>
        </w:rPr>
        <w:t>Program studiów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B4D6D">
        <w:rPr>
          <w:rFonts w:ascii="Times New Roman" w:eastAsia="Times New Roman" w:hAnsi="Times New Roman"/>
          <w:b/>
          <w:sz w:val="28"/>
          <w:szCs w:val="28"/>
        </w:rPr>
        <w:t xml:space="preserve">I stopnia dla kierunku </w:t>
      </w:r>
      <w:r>
        <w:rPr>
          <w:rFonts w:ascii="Times New Roman" w:eastAsia="Times New Roman" w:hAnsi="Times New Roman"/>
          <w:b/>
          <w:sz w:val="28"/>
          <w:szCs w:val="28"/>
        </w:rPr>
        <w:t>KOSMETOLOGIA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9"/>
        <w:gridCol w:w="8308"/>
      </w:tblGrid>
      <w:tr w:rsidR="008C1ED6" w:rsidRPr="00664C88" w14:paraId="715E5427" w14:textId="77777777" w:rsidTr="00E87F75">
        <w:trPr>
          <w:trHeight w:hRule="exact" w:val="663"/>
        </w:trPr>
        <w:tc>
          <w:tcPr>
            <w:tcW w:w="13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0A3F2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C1ED6" w:rsidRPr="00664C88" w14:paraId="0BF1E97E" w14:textId="77777777" w:rsidTr="00685F9C">
        <w:trPr>
          <w:trHeight w:hRule="exact" w:val="792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F42D2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34670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eastAsia="Times New Roman" w:hAnsi="Times New Roman"/>
                <w:spacing w:val="-1"/>
              </w:rPr>
              <w:t>Wydział Wychowania Fizycznego i Zdrowia w Białej Podlaskiej</w:t>
            </w:r>
          </w:p>
        </w:tc>
      </w:tr>
      <w:tr w:rsidR="008C1ED6" w:rsidRPr="00664C88" w14:paraId="44A3CEBE" w14:textId="77777777" w:rsidTr="00685F9C">
        <w:trPr>
          <w:trHeight w:hRule="exact" w:val="782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74018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Kierunek studiów:</w:t>
            </w:r>
          </w:p>
          <w:p w14:paraId="7782B0D5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 w:firstLine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(nazwa kierunku musi być adekwatna do zawartości programu studiów, a zwłaszcza do zakładanych efektów uczenia się)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6CC98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1"/>
              </w:rPr>
              <w:t>Kosmetologia</w:t>
            </w:r>
          </w:p>
        </w:tc>
      </w:tr>
      <w:tr w:rsidR="008C1ED6" w:rsidRPr="00664C88" w14:paraId="3C058C3B" w14:textId="77777777" w:rsidTr="00685F9C">
        <w:trPr>
          <w:trHeight w:hRule="exact" w:val="658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F1BAC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Poziom kwalifikacji, zgodnie z PRK:</w:t>
            </w:r>
          </w:p>
          <w:p w14:paraId="1F158EB8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i/>
                <w:sz w:val="24"/>
                <w:szCs w:val="24"/>
              </w:rPr>
            </w:pPr>
            <w:r w:rsidRPr="00E06736">
              <w:rPr>
                <w:rFonts w:ascii="Times New Roman" w:hAnsi="Times New Roman"/>
                <w:i/>
                <w:sz w:val="24"/>
                <w:szCs w:val="24"/>
              </w:rPr>
              <w:t>(poziom 6, poziom 7)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0FEA4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eastAsia="Times New Roman" w:hAnsi="Times New Roman"/>
              </w:rPr>
              <w:t>Poziom</w:t>
            </w:r>
            <w:r w:rsidRPr="003530D5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3530D5">
              <w:rPr>
                <w:rFonts w:ascii="Times New Roman" w:eastAsia="Times New Roman" w:hAnsi="Times New Roman"/>
              </w:rPr>
              <w:t>6</w:t>
            </w:r>
          </w:p>
        </w:tc>
      </w:tr>
      <w:tr w:rsidR="008C1ED6" w:rsidRPr="00664C88" w14:paraId="0C73D812" w14:textId="77777777" w:rsidTr="00685F9C">
        <w:trPr>
          <w:trHeight w:hRule="exact" w:val="842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1852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Poziom studiów:</w:t>
            </w:r>
          </w:p>
          <w:p w14:paraId="55BF1611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(studia pierwszego, drugiego stopnia, jednolite studia magisterskie)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E7AA5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eastAsia="Times New Roman" w:hAnsi="Times New Roman"/>
              </w:rPr>
              <w:t>Studia</w:t>
            </w:r>
            <w:r w:rsidRPr="003530D5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3530D5">
              <w:rPr>
                <w:rFonts w:ascii="Times New Roman" w:eastAsia="Times New Roman" w:hAnsi="Times New Roman"/>
                <w:spacing w:val="-1"/>
              </w:rPr>
              <w:t>pierwszego</w:t>
            </w:r>
            <w:r w:rsidRPr="003530D5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3530D5">
              <w:rPr>
                <w:rFonts w:ascii="Times New Roman" w:eastAsia="Times New Roman" w:hAnsi="Times New Roman"/>
                <w:spacing w:val="-1"/>
              </w:rPr>
              <w:t>stopnia</w:t>
            </w:r>
          </w:p>
        </w:tc>
      </w:tr>
      <w:tr w:rsidR="008C1ED6" w:rsidRPr="00664C88" w14:paraId="3CEEC234" w14:textId="77777777" w:rsidTr="00685F9C">
        <w:trPr>
          <w:trHeight w:hRule="exact" w:val="899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4F2F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Profil studiów:</w:t>
            </w:r>
          </w:p>
          <w:p w14:paraId="315AECEA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(ogólnoakademicki, praktyczny)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FA367" w14:textId="77777777" w:rsidR="00685F9C" w:rsidRDefault="00685F9C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C6C6A75" w14:textId="77777777" w:rsidR="008C1ED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hAnsi="Times New Roman"/>
              </w:rPr>
              <w:t xml:space="preserve">Praktyczny </w:t>
            </w:r>
          </w:p>
          <w:p w14:paraId="363CBB48" w14:textId="77777777" w:rsidR="008C1ED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2E99C83" w14:textId="77777777" w:rsidR="008C1ED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72621E2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1ED6" w:rsidRPr="00664C88" w14:paraId="192F2680" w14:textId="77777777" w:rsidTr="008C1ED6">
        <w:trPr>
          <w:trHeight w:hRule="exact" w:val="1848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9D1C55" w14:textId="77777777" w:rsidR="008C1ED6" w:rsidRPr="00E06736" w:rsidRDefault="008C1ED6" w:rsidP="008C1E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14:paraId="5C54C1B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98033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  <w:rPr>
                <w:b/>
              </w:rPr>
            </w:pPr>
            <w:r w:rsidRPr="00664C88">
              <w:rPr>
                <w:b/>
              </w:rPr>
              <w:t xml:space="preserve">Dziedzina nauk medycznych i nauk o zdrowiu </w:t>
            </w:r>
          </w:p>
          <w:p w14:paraId="2DD7E6C4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rPr>
                <w:b/>
              </w:rPr>
              <w:t>Dyscypliny</w:t>
            </w:r>
            <w:r w:rsidRPr="00664C88">
              <w:t xml:space="preserve">: </w:t>
            </w:r>
          </w:p>
          <w:p w14:paraId="4EBCB68F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t>nauki o zdrowiu (NZ) –  52,6%</w:t>
            </w:r>
          </w:p>
          <w:p w14:paraId="38B45F1F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t>nauki medyczne (NM) – 21,6%</w:t>
            </w:r>
          </w:p>
          <w:p w14:paraId="7AB1F390" w14:textId="77777777" w:rsidR="008C1ED6" w:rsidRPr="00664C88" w:rsidRDefault="008C1ED6" w:rsidP="008C1ED6">
            <w:pPr>
              <w:pStyle w:val="TableParagraph"/>
              <w:spacing w:before="1"/>
              <w:ind w:left="108"/>
              <w:jc w:val="both"/>
            </w:pPr>
            <w:r w:rsidRPr="00664C88">
              <w:t>nauki o kulturze fizycznej (NKF) – 10,3%</w:t>
            </w:r>
          </w:p>
          <w:p w14:paraId="17D9CA36" w14:textId="77777777" w:rsidR="008C1ED6" w:rsidRPr="003530D5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t>n</w:t>
            </w:r>
            <w:r>
              <w:t>auki farmaceutyczne (NF) – 2,1%</w:t>
            </w:r>
          </w:p>
        </w:tc>
      </w:tr>
    </w:tbl>
    <w:p w14:paraId="40E4CEC6" w14:textId="77777777" w:rsidR="008C1ED6" w:rsidRDefault="008C1ED6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9"/>
        <w:gridCol w:w="17"/>
        <w:gridCol w:w="8291"/>
      </w:tblGrid>
      <w:tr w:rsidR="008C1ED6" w:rsidRPr="00664C88" w14:paraId="43674F8F" w14:textId="77777777" w:rsidTr="008C1ED6">
        <w:trPr>
          <w:trHeight w:hRule="exact" w:val="6388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D4657" w14:textId="77777777" w:rsidR="008C1ED6" w:rsidRPr="00E06736" w:rsidRDefault="008C1ED6" w:rsidP="008C1E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04B39" w14:textId="77777777" w:rsidR="008C1ED6" w:rsidRPr="00664C88" w:rsidRDefault="008C1ED6" w:rsidP="00E87F75">
            <w:pPr>
              <w:pStyle w:val="TableParagraph"/>
              <w:spacing w:before="1" w:after="120"/>
              <w:ind w:left="108"/>
              <w:jc w:val="both"/>
            </w:pPr>
          </w:p>
          <w:p w14:paraId="52B2BED2" w14:textId="77777777" w:rsidR="008C1ED6" w:rsidRPr="00664C88" w:rsidRDefault="008C1ED6" w:rsidP="00E87F75">
            <w:pPr>
              <w:pStyle w:val="TableParagraph"/>
              <w:spacing w:before="1"/>
              <w:ind w:left="106"/>
              <w:jc w:val="both"/>
              <w:rPr>
                <w:b/>
              </w:rPr>
            </w:pPr>
            <w:r w:rsidRPr="00664C88">
              <w:rPr>
                <w:b/>
              </w:rPr>
              <w:t>Dziedzina nauk ścisłych i przyrodniczych</w:t>
            </w:r>
          </w:p>
          <w:p w14:paraId="2E4F5475" w14:textId="77777777" w:rsidR="008C1ED6" w:rsidRPr="00664C88" w:rsidRDefault="008C1ED6" w:rsidP="00E87F75">
            <w:pPr>
              <w:pStyle w:val="TableParagraph"/>
              <w:spacing w:before="1"/>
              <w:ind w:left="106"/>
              <w:jc w:val="both"/>
            </w:pPr>
            <w:r w:rsidRPr="00664C88">
              <w:rPr>
                <w:b/>
              </w:rPr>
              <w:t>Dyscypliny</w:t>
            </w:r>
            <w:r w:rsidRPr="00664C88">
              <w:t xml:space="preserve">: </w:t>
            </w:r>
          </w:p>
          <w:p w14:paraId="3467E200" w14:textId="77777777" w:rsidR="008C1ED6" w:rsidRPr="00664C88" w:rsidRDefault="008C1ED6" w:rsidP="00E87F75">
            <w:pPr>
              <w:pStyle w:val="TableParagraph"/>
              <w:spacing w:before="1" w:after="120"/>
              <w:ind w:left="108"/>
              <w:jc w:val="both"/>
            </w:pPr>
            <w:r w:rsidRPr="00664C88">
              <w:t>nauki chemiczne</w:t>
            </w:r>
            <w:r w:rsidRPr="00664C88">
              <w:rPr>
                <w:b/>
              </w:rPr>
              <w:t xml:space="preserve"> </w:t>
            </w:r>
            <w:r w:rsidRPr="00664C88">
              <w:t>(NCh) – 13,4%</w:t>
            </w:r>
          </w:p>
          <w:p w14:paraId="1055D725" w14:textId="77777777" w:rsidR="008C1ED6" w:rsidRPr="00664C88" w:rsidRDefault="008C1ED6" w:rsidP="00E87F75">
            <w:pPr>
              <w:pStyle w:val="TableParagraph"/>
              <w:spacing w:before="1" w:after="120"/>
              <w:ind w:left="108"/>
              <w:jc w:val="both"/>
              <w:rPr>
                <w:b/>
              </w:rPr>
            </w:pPr>
            <w:r w:rsidRPr="00664C88">
              <w:rPr>
                <w:b/>
              </w:rPr>
              <w:t>Dyscyplina wiodąca – NAUKI O ZDROWIU</w:t>
            </w:r>
          </w:p>
          <w:p w14:paraId="482B624F" w14:textId="77777777" w:rsidR="008C1ED6" w:rsidRPr="00E06736" w:rsidRDefault="008C1ED6" w:rsidP="00E87F75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C88">
              <w:rPr>
                <w:rFonts w:ascii="Times New Roman" w:hAnsi="Times New Roman"/>
              </w:rPr>
              <w:t xml:space="preserve">Kosmetologia jest interdyscyplinarną i obszerną dziedziną wiedzy, umiejscowioną w dziedzinie nauk medycznych i nauk o zdrowiu. Głównym zadaniem kosmetologów jest pielęgnacja i utrzymanie zdrowej skóry i jej przydatków oraz ewentualna poprawa jej funkcjonowania i wyglądu. Aby to osiągnąć kosmetolog musi zdobyć wiedzę i umiejętności z podstawowych przedmiotów przyrodniczych i  biomedycznych (chemia, biologia, biochemia, biofizyka, anatomia, fizjologia), nauk o zdrowiu (higiena i mikrobiologia, kosmetologia pielęgnacyjna, kosmetologia upiększająca, fizykoterapia i masaż), nauk medycznych (dermatologia, medycyna estetyczna) oraz nauk o kulturze fizycznej (kształtowanie sylwetki i postawa ciała). </w:t>
            </w:r>
            <w:r w:rsidRPr="00664C88">
              <w:rPr>
                <w:rFonts w:ascii="Times New Roman" w:hAnsi="Times New Roman"/>
                <w:sz w:val="24"/>
              </w:rPr>
              <w:t>Podstawą uzyskania założonych efektów kształcenia jest przede wszystkim wiedza o budowie i funkcjonowaniu skóry oraz jej właściwej pielęgnacji, a także wiedza na temat schorzeń, które stanowią przeciwwskazania do wykonania niektórych zabiegów kosmetycznych i wymagają konsultacji z lekarzem dermatologiem.</w:t>
            </w:r>
            <w:r w:rsidRPr="00664C88">
              <w:rPr>
                <w:rFonts w:ascii="Times New Roman" w:hAnsi="Times New Roman"/>
              </w:rPr>
              <w:t xml:space="preserve"> Kosmetolog dbając o zdrowie i dobrostan swoich klientów powinien umieć współpracować z innymi przedstawicielami zawodów medycznych: lekarzami, pielęgniarkami, fizjoterapeutami oraz dietetykami. Dlatego umiejscowienie kierunku Kosmetologia głównie w dyscyplinach nauki o zdrowiu oraz nauki medyczne jest tego naturalną konsekwencją.</w:t>
            </w:r>
          </w:p>
        </w:tc>
      </w:tr>
      <w:tr w:rsidR="008C1ED6" w:rsidRPr="00664C88" w14:paraId="78FE0D15" w14:textId="77777777" w:rsidTr="00685F9C">
        <w:trPr>
          <w:trHeight w:hRule="exact" w:val="653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3F923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Forma studiów:</w:t>
            </w:r>
          </w:p>
          <w:p w14:paraId="2F59ABE7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(studia stacjonarne, studia niestacjonarne)</w:t>
            </w: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247DE2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Studia stacjonarne </w:t>
            </w:r>
          </w:p>
        </w:tc>
      </w:tr>
      <w:tr w:rsidR="008C1ED6" w:rsidRPr="00664C88" w14:paraId="45870272" w14:textId="77777777" w:rsidTr="00685F9C">
        <w:trPr>
          <w:trHeight w:hRule="exact" w:val="547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8D17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99BA26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C1ED6" w:rsidRPr="00664C88" w14:paraId="3EC2FE38" w14:textId="77777777" w:rsidTr="00685F9C">
        <w:trPr>
          <w:trHeight w:hRule="exact" w:val="797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5A38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107E1E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180 </w:t>
            </w:r>
          </w:p>
        </w:tc>
      </w:tr>
      <w:tr w:rsidR="008C1ED6" w:rsidRPr="00664C88" w14:paraId="1A67854B" w14:textId="77777777" w:rsidTr="00685F9C">
        <w:trPr>
          <w:trHeight w:hRule="exact" w:val="79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F8275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Łączna liczba godzin dydaktycznych (zajęć):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CB3B8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3111</w:t>
            </w:r>
          </w:p>
        </w:tc>
      </w:tr>
      <w:tr w:rsidR="008C1ED6" w:rsidRPr="00664C88" w14:paraId="40DDD5AB" w14:textId="77777777" w:rsidTr="00685F9C">
        <w:trPr>
          <w:trHeight w:hRule="exact" w:val="78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153DC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AC894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Licencjat </w:t>
            </w:r>
          </w:p>
        </w:tc>
      </w:tr>
      <w:tr w:rsidR="008C1ED6" w:rsidRPr="00664C88" w14:paraId="57E2E8A2" w14:textId="77777777" w:rsidTr="00685F9C">
        <w:trPr>
          <w:trHeight w:hRule="exact" w:val="78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ADD49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E7FD08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Kosmetolog</w:t>
            </w:r>
          </w:p>
        </w:tc>
      </w:tr>
      <w:tr w:rsidR="008C1ED6" w:rsidRPr="00664C88" w14:paraId="189AC786" w14:textId="77777777" w:rsidTr="00353E60">
        <w:trPr>
          <w:trHeight w:hRule="exact" w:val="3728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368B1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hAnsi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41FFA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ugruntowanie świadomości współodpowiedzialności za zdrowie oraz wygląd pacjenta, poszanowania zasad etyki zawodowej i uregulowań prawnych; </w:t>
            </w:r>
          </w:p>
          <w:p w14:paraId="1CDB6CD9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przekazanie umiejętności posługiwania się wiedzą ogólną z zakresu nauk o zdrowiu oraz wiedzą szczegółową z zakresu kosmetologii; </w:t>
            </w:r>
          </w:p>
          <w:p w14:paraId="28EB8F0F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przygotowanie do pracy w gabinecie kosmetycznym o pełnym zakresie świadczonych usług; </w:t>
            </w:r>
          </w:p>
          <w:p w14:paraId="6FDBFE33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przygotowanie do współpracy z lekarzem dermatologiem; </w:t>
            </w:r>
          </w:p>
          <w:p w14:paraId="65B3DCDE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przygotowanie do obsługi aparatów i urządzeń stosowanych w kosmetyce i kosmetologii; </w:t>
            </w:r>
          </w:p>
          <w:p w14:paraId="402D11AE" w14:textId="77777777" w:rsidR="008C1ED6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posiadanie umiejętności z zakresu języka obcego na poziomie B2 Europejskiego Systemu Opisu Kształcenia Językowego </w:t>
            </w:r>
          </w:p>
          <w:p w14:paraId="1C0C22AB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przygotowanie do podjęcia studiów II stopnia</w:t>
            </w:r>
          </w:p>
        </w:tc>
      </w:tr>
      <w:tr w:rsidR="008C1ED6" w:rsidRPr="00664C88" w14:paraId="5F118DBE" w14:textId="77777777" w:rsidTr="00685F9C">
        <w:trPr>
          <w:trHeight w:hRule="exact" w:val="101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52B83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2ED2C" w14:textId="77777777" w:rsidR="008C1ED6" w:rsidRPr="00A954AD" w:rsidRDefault="008C1ED6" w:rsidP="00E87F75">
            <w:pPr>
              <w:kinsoku w:val="0"/>
              <w:overflowPunct w:val="0"/>
              <w:ind w:right="241"/>
              <w:rPr>
                <w:rFonts w:ascii="Times New Roman" w:eastAsia="Times New Roman" w:hAnsi="Times New Roman"/>
                <w:lang w:eastAsia="pl-PL"/>
              </w:rPr>
            </w:pPr>
            <w:r w:rsidRPr="00664C88">
              <w:rPr>
                <w:rFonts w:ascii="Times New Roman" w:hAnsi="Times New Roman"/>
                <w:sz w:val="24"/>
                <w:szCs w:val="24"/>
              </w:rPr>
              <w:t>Kształcenie wysokokwalifikowanych kadr w zakresie kosmetologii, zgodne z celem strategicznym 1 (cel operacyjny 3)</w:t>
            </w:r>
          </w:p>
        </w:tc>
      </w:tr>
      <w:tr w:rsidR="008C1ED6" w:rsidRPr="00664C88" w14:paraId="388D7F91" w14:textId="77777777" w:rsidTr="008C1ED6">
        <w:trPr>
          <w:trHeight w:hRule="exact" w:val="1556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7AD48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szczególności stud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entów, absolwentów, pracodawców: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3F7546" w14:textId="77777777" w:rsidR="008C1ED6" w:rsidRPr="001D1613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13">
              <w:rPr>
                <w:rFonts w:ascii="Times New Roman" w:hAnsi="Times New Roman"/>
                <w:sz w:val="24"/>
                <w:szCs w:val="24"/>
              </w:rPr>
              <w:t xml:space="preserve">Definiując efekty kształcenia oraz przygotowując program studiów uwzględniono: </w:t>
            </w:r>
          </w:p>
          <w:p w14:paraId="368301A1" w14:textId="77777777" w:rsidR="008C1ED6" w:rsidRPr="001D1613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13">
              <w:rPr>
                <w:rFonts w:ascii="Times New Roman" w:hAnsi="Times New Roman"/>
                <w:sz w:val="24"/>
                <w:szCs w:val="24"/>
              </w:rPr>
              <w:t>- opinie opiekunów praktyk zawodowych;</w:t>
            </w:r>
          </w:p>
          <w:p w14:paraId="5AE2596D" w14:textId="77777777" w:rsidR="008C1ED6" w:rsidRPr="001D1613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13">
              <w:rPr>
                <w:rFonts w:ascii="Times New Roman" w:hAnsi="Times New Roman"/>
                <w:sz w:val="24"/>
                <w:szCs w:val="24"/>
              </w:rPr>
              <w:t xml:space="preserve">- opinie pracodawców przyjmujących studentów na praktyki zawodowe; </w:t>
            </w:r>
          </w:p>
        </w:tc>
      </w:tr>
      <w:tr w:rsidR="008C1ED6" w:rsidRPr="00664C88" w14:paraId="1257F49C" w14:textId="77777777" w:rsidTr="008C1ED6">
        <w:trPr>
          <w:trHeight w:hRule="exact" w:val="706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3B6C4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lastRenderedPageBreak/>
              <w:t>Wymagania wstępne (oczek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755EB" w14:textId="77777777" w:rsidR="008C1ED6" w:rsidRPr="0040665B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wyniki ocen ze świadectwa dojrzałości oraz orzeczenie lekarskie o braku przeciwwskazań zdrowotnych do podjęcia nauki</w:t>
            </w:r>
          </w:p>
        </w:tc>
      </w:tr>
      <w:tr w:rsidR="008C1ED6" w:rsidRPr="00664C88" w14:paraId="7B2B2D24" w14:textId="77777777" w:rsidTr="008C1ED6">
        <w:trPr>
          <w:trHeight w:hRule="exact" w:val="633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FCF26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AD3C6" w14:textId="77777777" w:rsidR="008C1ED6" w:rsidRPr="0040665B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C88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426FB298" w14:textId="77777777" w:rsidR="008C1ED6" w:rsidRDefault="008C1ED6" w:rsidP="008C1ED6">
      <w:pPr>
        <w:rPr>
          <w:rFonts w:ascii="Times New Roman" w:hAnsi="Times New Roman"/>
        </w:rPr>
      </w:pPr>
    </w:p>
    <w:p w14:paraId="52233614" w14:textId="77777777" w:rsidR="008C1ED6" w:rsidRDefault="008C1ED6" w:rsidP="008C1ED6">
      <w:pPr>
        <w:rPr>
          <w:rFonts w:ascii="Times New Roman" w:hAnsi="Times New Roman"/>
        </w:rPr>
      </w:pPr>
    </w:p>
    <w:p w14:paraId="2BDE7455" w14:textId="77777777" w:rsidR="00353E60" w:rsidRPr="00E06736" w:rsidRDefault="00353E60" w:rsidP="008C1ED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1843"/>
        <w:gridCol w:w="2126"/>
        <w:gridCol w:w="2268"/>
        <w:gridCol w:w="1950"/>
      </w:tblGrid>
      <w:tr w:rsidR="008C1ED6" w:rsidRPr="00664C88" w14:paraId="1169979C" w14:textId="77777777" w:rsidTr="00E87F75">
        <w:trPr>
          <w:trHeight w:val="2826"/>
        </w:trPr>
        <w:tc>
          <w:tcPr>
            <w:tcW w:w="1696" w:type="dxa"/>
            <w:shd w:val="clear" w:color="auto" w:fill="auto"/>
            <w:vAlign w:val="center"/>
          </w:tcPr>
          <w:p w14:paraId="1021BD4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66B21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Grupy zajęć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CC0F9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680482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Przedmioty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D41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31E0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Charakter zajęć</w:t>
            </w:r>
          </w:p>
          <w:p w14:paraId="12C2E36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obligatoryjny/ 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9BCF5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Przynależność do dyscypliny naukowej</w:t>
            </w:r>
          </w:p>
          <w:p w14:paraId="496E61B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(w przypadku przyporządkowania kierunku do więcej niż jednej dyscypliny)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A8C31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Zakładane efekty uczenia się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27520A8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Sposoby weryfikacji zakładanych efektów kształcenia osiąganych przez studenta</w:t>
            </w:r>
          </w:p>
        </w:tc>
      </w:tr>
      <w:tr w:rsidR="008C1ED6" w:rsidRPr="00664C88" w14:paraId="0242E5F8" w14:textId="77777777" w:rsidTr="000F5522">
        <w:trPr>
          <w:trHeight w:val="835"/>
        </w:trPr>
        <w:tc>
          <w:tcPr>
            <w:tcW w:w="1696" w:type="dxa"/>
            <w:vMerge w:val="restart"/>
            <w:shd w:val="clear" w:color="auto" w:fill="auto"/>
          </w:tcPr>
          <w:p w14:paraId="1AE9FD9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31D8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80349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 xml:space="preserve">Grupa zajęć 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/>
              </w:rPr>
              <w:t xml:space="preserve">I </w:t>
            </w:r>
          </w:p>
          <w:p w14:paraId="006F0E7B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Przedmioty Kształcenia Ogólnego</w:t>
            </w:r>
          </w:p>
          <w:p w14:paraId="3F8B350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7D93F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Język obcy*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A3962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C3001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E79AF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3003EB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C13053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K_W08, K_W17, K_W21, K_W22,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K_W23, K_W26, K_W27, </w:t>
            </w:r>
            <w:r w:rsidRPr="00664C88">
              <w:rPr>
                <w:rFonts w:ascii="Times New Roman" w:hAnsi="Times New Roman"/>
              </w:rPr>
              <w:t>K_W29,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664C88">
              <w:rPr>
                <w:rFonts w:ascii="Times New Roman" w:hAnsi="Times New Roman"/>
              </w:rPr>
              <w:t xml:space="preserve">K_W32, K_W34, </w:t>
            </w:r>
            <w:r w:rsidRPr="00664C88">
              <w:rPr>
                <w:rFonts w:ascii="Times New Roman" w:hAnsi="Times New Roman"/>
                <w:bCs/>
                <w:spacing w:val="-2"/>
              </w:rPr>
              <w:t>K_W41, K_U11</w:t>
            </w:r>
          </w:p>
          <w:p w14:paraId="20BC0DB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K_U30,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K_U35, </w:t>
            </w:r>
            <w:r w:rsidRPr="00664C88">
              <w:rPr>
                <w:rFonts w:ascii="Times New Roman" w:hAnsi="Times New Roman"/>
              </w:rPr>
              <w:t xml:space="preserve">K_U37, </w:t>
            </w:r>
            <w:r w:rsidRPr="00664C88">
              <w:rPr>
                <w:rFonts w:ascii="Times New Roman" w:hAnsi="Times New Roman"/>
                <w:bCs/>
                <w:spacing w:val="-2"/>
              </w:rPr>
              <w:t>K_U40</w:t>
            </w:r>
            <w:r w:rsidRPr="00664C88">
              <w:rPr>
                <w:rFonts w:ascii="Times New Roman" w:hAnsi="Times New Roman"/>
              </w:rPr>
              <w:t xml:space="preserve">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K_U42, </w:t>
            </w:r>
            <w:r w:rsidRPr="00664C88">
              <w:rPr>
                <w:rFonts w:ascii="Times New Roman" w:hAnsi="Times New Roman"/>
              </w:rPr>
              <w:t xml:space="preserve">K_U41,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K_U49, K_K01, </w:t>
            </w:r>
            <w:r w:rsidRPr="00664C88">
              <w:rPr>
                <w:rFonts w:ascii="Times New Roman" w:hAnsi="Times New Roman"/>
              </w:rPr>
              <w:t xml:space="preserve">K_K02,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K_K03, </w:t>
            </w: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>K_K04, K_K05,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K_K06, </w:t>
            </w:r>
            <w:r w:rsidRPr="00664C88">
              <w:rPr>
                <w:rFonts w:ascii="Times New Roman" w:hAnsi="Times New Roman"/>
              </w:rPr>
              <w:t>K_K07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6965D25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 xml:space="preserve">ocenianie ciągłe, kontrola obecności, śródsemestralne zaliczenie pisemne, </w:t>
            </w:r>
            <w:r w:rsidRPr="00664C88">
              <w:rPr>
                <w:rFonts w:ascii="Times New Roman" w:hAnsi="Times New Roman"/>
              </w:rPr>
              <w:t>ocena umiejętności ruchowych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egzamin pisemne</w:t>
            </w:r>
          </w:p>
        </w:tc>
      </w:tr>
      <w:tr w:rsidR="008C1ED6" w:rsidRPr="00664C88" w14:paraId="1017A738" w14:textId="77777777" w:rsidTr="00353E60">
        <w:trPr>
          <w:trHeight w:val="698"/>
        </w:trPr>
        <w:tc>
          <w:tcPr>
            <w:tcW w:w="1696" w:type="dxa"/>
            <w:vMerge/>
            <w:shd w:val="clear" w:color="auto" w:fill="auto"/>
          </w:tcPr>
          <w:p w14:paraId="5B7CFB7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C7C9B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Wychowanie fizyczne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91646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C5290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C4673C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B93347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NKF</w:t>
            </w:r>
          </w:p>
        </w:tc>
        <w:tc>
          <w:tcPr>
            <w:tcW w:w="2268" w:type="dxa"/>
            <w:vMerge/>
            <w:shd w:val="clear" w:color="auto" w:fill="auto"/>
          </w:tcPr>
          <w:p w14:paraId="79F0F365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spacing w:val="-3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BB66A4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C1ED6" w:rsidRPr="00664C88" w14:paraId="1F9369BB" w14:textId="77777777" w:rsidTr="00353E60">
        <w:trPr>
          <w:trHeight w:val="606"/>
        </w:trPr>
        <w:tc>
          <w:tcPr>
            <w:tcW w:w="1696" w:type="dxa"/>
            <w:vMerge/>
            <w:shd w:val="clear" w:color="auto" w:fill="auto"/>
          </w:tcPr>
          <w:p w14:paraId="7676D42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B4C61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Technologia informacyjna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201A9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8586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549A45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AF390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12AE9F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65E028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5B94248" w14:textId="77777777" w:rsidTr="00353E60">
        <w:trPr>
          <w:trHeight w:val="647"/>
        </w:trPr>
        <w:tc>
          <w:tcPr>
            <w:tcW w:w="1696" w:type="dxa"/>
            <w:vMerge/>
            <w:shd w:val="clear" w:color="auto" w:fill="auto"/>
          </w:tcPr>
          <w:p w14:paraId="754BF45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EA6DE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Zasady BHP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87E45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504701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C0EA4C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EE945E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</w:t>
            </w:r>
          </w:p>
        </w:tc>
        <w:tc>
          <w:tcPr>
            <w:tcW w:w="2268" w:type="dxa"/>
            <w:vMerge/>
            <w:shd w:val="clear" w:color="auto" w:fill="auto"/>
          </w:tcPr>
          <w:p w14:paraId="662B255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043D7C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8BF9960" w14:textId="77777777" w:rsidTr="00353E60">
        <w:tc>
          <w:tcPr>
            <w:tcW w:w="1696" w:type="dxa"/>
            <w:vMerge/>
            <w:shd w:val="clear" w:color="auto" w:fill="auto"/>
          </w:tcPr>
          <w:p w14:paraId="0F30BA5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68A06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Etyka zawodowa i ochrona własności intelektualnej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DF37C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AF63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74E65E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B648B7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2E1060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554294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6DB9493" w14:textId="77777777" w:rsidTr="00353E60">
        <w:trPr>
          <w:trHeight w:val="693"/>
        </w:trPr>
        <w:tc>
          <w:tcPr>
            <w:tcW w:w="1696" w:type="dxa"/>
            <w:vMerge w:val="restart"/>
            <w:shd w:val="clear" w:color="auto" w:fill="auto"/>
          </w:tcPr>
          <w:p w14:paraId="796BCDE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C691C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D2383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 xml:space="preserve">Grupa zajęć II </w:t>
            </w:r>
          </w:p>
          <w:p w14:paraId="36C331B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Przedmioty Podstawowe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56A82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Chemia ogólna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7E7B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50C29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46AA40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5FE0920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NCh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DB11374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7D44024F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3519813E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2E7FFAC5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7EC429D6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spacing w:val="-2"/>
              </w:rPr>
              <w:t xml:space="preserve">K_W01, K_W02, K_W03, </w:t>
            </w:r>
            <w:r w:rsidRPr="00664C88">
              <w:rPr>
                <w:rFonts w:ascii="Times New Roman" w:hAnsi="Times New Roman"/>
              </w:rPr>
              <w:t xml:space="preserve">K_W04, K_W05,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K_W08, K_W09,  K_W10, K_W11, </w:t>
            </w:r>
            <w:r w:rsidRPr="00664C88">
              <w:rPr>
                <w:rFonts w:ascii="Times New Roman" w:hAnsi="Times New Roman"/>
              </w:rPr>
              <w:t xml:space="preserve">K_W12,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K_W13, K_W14, K_W15, K_W17, K_W19, K_W21, </w:t>
            </w:r>
            <w:r w:rsidRPr="00664C88">
              <w:rPr>
                <w:rFonts w:ascii="Times New Roman" w:hAnsi="Times New Roman"/>
                <w:spacing w:val="-2"/>
              </w:rPr>
              <w:t xml:space="preserve">K_W25, K_W26,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 xml:space="preserve">K_W30, </w:t>
            </w:r>
            <w:r w:rsidRPr="00664C88">
              <w:rPr>
                <w:rFonts w:ascii="Times New Roman" w:hAnsi="Times New Roman"/>
                <w:bCs/>
                <w:spacing w:val="-2"/>
              </w:rPr>
              <w:t>K_W31,</w:t>
            </w:r>
            <w:r w:rsidRPr="00664C88">
              <w:rPr>
                <w:rFonts w:ascii="Times New Roman" w:hAnsi="Times New Roman"/>
                <w:spacing w:val="-2"/>
              </w:rPr>
              <w:t xml:space="preserve"> K_W32,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K_W33,</w:t>
            </w:r>
            <w:r w:rsidRPr="00664C88">
              <w:rPr>
                <w:rFonts w:ascii="Times New Roman" w:hAnsi="Times New Roman"/>
              </w:rPr>
              <w:t xml:space="preserve"> K_W34, K_W35,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K_W39, K_W40, </w:t>
            </w:r>
            <w:r w:rsidRPr="00664C88">
              <w:rPr>
                <w:rFonts w:ascii="Times New Roman" w:hAnsi="Times New Roman"/>
                <w:lang w:eastAsia="pl-PL"/>
              </w:rPr>
              <w:t xml:space="preserve">K_W41,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K_U01, </w:t>
            </w:r>
            <w:r w:rsidRPr="00664C88">
              <w:rPr>
                <w:rFonts w:ascii="Times New Roman" w:hAnsi="Times New Roman"/>
              </w:rPr>
              <w:t xml:space="preserve"> </w:t>
            </w:r>
          </w:p>
          <w:p w14:paraId="4685E184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  <w:r w:rsidRPr="00664C88">
              <w:rPr>
                <w:rFonts w:ascii="Times New Roman" w:hAnsi="Times New Roman"/>
                <w:spacing w:val="-2"/>
              </w:rPr>
              <w:t xml:space="preserve">K_U11, </w:t>
            </w:r>
            <w:r w:rsidRPr="00664C88">
              <w:rPr>
                <w:rFonts w:ascii="Times New Roman" w:hAnsi="Times New Roman"/>
                <w:bCs/>
                <w:spacing w:val="-2"/>
              </w:rPr>
              <w:t>K_U13,</w:t>
            </w:r>
          </w:p>
          <w:p w14:paraId="192958A7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</w:rPr>
              <w:t xml:space="preserve"> K_U18, K_U20, </w:t>
            </w:r>
            <w:r w:rsidRPr="00664C88">
              <w:rPr>
                <w:rFonts w:ascii="Times New Roman" w:hAnsi="Times New Roman"/>
                <w:spacing w:val="-2"/>
              </w:rPr>
              <w:t xml:space="preserve">K_U21,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K_U24, K_U25, K_U28 K_U23, K_U29, </w:t>
            </w:r>
            <w:r w:rsidRPr="00664C88">
              <w:rPr>
                <w:rFonts w:ascii="Times New Roman" w:hAnsi="Times New Roman"/>
                <w:lang w:eastAsia="pl-PL"/>
              </w:rPr>
              <w:t xml:space="preserve">K_U30, </w:t>
            </w:r>
            <w:r w:rsidRPr="00664C88">
              <w:rPr>
                <w:rFonts w:ascii="Times New Roman" w:hAnsi="Times New Roman"/>
                <w:spacing w:val="-2"/>
              </w:rPr>
              <w:t xml:space="preserve">K_U31, </w:t>
            </w:r>
            <w:r w:rsidRPr="00664C88">
              <w:rPr>
                <w:rFonts w:ascii="Times New Roman" w:hAnsi="Times New Roman"/>
                <w:bCs/>
                <w:spacing w:val="-2"/>
              </w:rPr>
              <w:t>K_U32, K_U33, K_U34,</w:t>
            </w:r>
            <w:r w:rsidRPr="00664C88">
              <w:rPr>
                <w:rFonts w:ascii="Times New Roman" w:hAnsi="Times New Roman"/>
                <w:spacing w:val="-2"/>
              </w:rPr>
              <w:t xml:space="preserve"> K_U35,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K_U36, K_U37,  </w:t>
            </w:r>
            <w:r w:rsidRPr="00664C88">
              <w:rPr>
                <w:rFonts w:ascii="Times New Roman" w:hAnsi="Times New Roman"/>
                <w:lang w:eastAsia="pl-PL"/>
              </w:rPr>
              <w:t>K_U39</w:t>
            </w:r>
            <w:r w:rsidRPr="00664C88">
              <w:rPr>
                <w:rFonts w:ascii="Times New Roman" w:hAnsi="Times New Roman"/>
                <w:bCs/>
                <w:spacing w:val="-2"/>
              </w:rPr>
              <w:t>,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 xml:space="preserve"> K_U40,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664C88">
              <w:rPr>
                <w:rFonts w:ascii="Times New Roman" w:hAnsi="Times New Roman"/>
              </w:rPr>
              <w:t xml:space="preserve">K_U46,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K_U47,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>K_U49,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K_K01, </w:t>
            </w: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 xml:space="preserve">K_K02, K_K03, </w:t>
            </w:r>
            <w:r w:rsidRPr="00664C88">
              <w:rPr>
                <w:rFonts w:ascii="Times New Roman" w:hAnsi="Times New Roman"/>
                <w:spacing w:val="-2"/>
              </w:rPr>
              <w:t xml:space="preserve">K_K04,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K_K05, K_K06, </w:t>
            </w:r>
            <w:r w:rsidRPr="00664C88">
              <w:rPr>
                <w:rFonts w:ascii="Times New Roman" w:hAnsi="Times New Roman"/>
                <w:spacing w:val="-2"/>
              </w:rPr>
              <w:t>K_K07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623AAE05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</w:p>
          <w:p w14:paraId="0032EE3B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</w:p>
          <w:p w14:paraId="3CE9FCF0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</w:p>
          <w:p w14:paraId="7799632B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  <w:r w:rsidRPr="00664C88">
              <w:rPr>
                <w:rFonts w:ascii="Times New Roman" w:hAnsi="Times New Roman"/>
                <w:spacing w:val="-2"/>
              </w:rPr>
              <w:t>kontrola obecności,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ocenianie ciągłe, śródsemestralne zaliczenie pisemne, końcowe zaliczenie pisemne egzamin pisemny</w:t>
            </w:r>
            <w:r w:rsidRPr="00664C88">
              <w:rPr>
                <w:rFonts w:ascii="Times New Roman" w:hAnsi="Times New Roman"/>
                <w:spacing w:val="-2"/>
              </w:rPr>
              <w:t xml:space="preserve"> </w:t>
            </w:r>
          </w:p>
          <w:p w14:paraId="527E6AF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15C1173" w14:textId="77777777" w:rsidTr="00353E60">
        <w:trPr>
          <w:trHeight w:val="118"/>
        </w:trPr>
        <w:tc>
          <w:tcPr>
            <w:tcW w:w="1696" w:type="dxa"/>
            <w:vMerge/>
            <w:shd w:val="clear" w:color="auto" w:fill="auto"/>
          </w:tcPr>
          <w:p w14:paraId="40DFA05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18359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Psychologia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CD2DA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5D88A2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4F795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 </w:t>
            </w:r>
          </w:p>
          <w:p w14:paraId="55EE7A7C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38DDC15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E4ED55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0F899148" w14:textId="77777777" w:rsidTr="00353E60">
        <w:trPr>
          <w:trHeight w:val="732"/>
        </w:trPr>
        <w:tc>
          <w:tcPr>
            <w:tcW w:w="1696" w:type="dxa"/>
            <w:vMerge/>
            <w:shd w:val="clear" w:color="auto" w:fill="auto"/>
          </w:tcPr>
          <w:p w14:paraId="6416394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9F293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Filozofia / Socjologia*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FDCC9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9ECF57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851A9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58FDF9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7314165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4AB027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D9FF948" w14:textId="77777777" w:rsidTr="00353E60">
        <w:trPr>
          <w:trHeight w:val="829"/>
        </w:trPr>
        <w:tc>
          <w:tcPr>
            <w:tcW w:w="1696" w:type="dxa"/>
            <w:vMerge/>
            <w:shd w:val="clear" w:color="auto" w:fill="auto"/>
          </w:tcPr>
          <w:p w14:paraId="2B971DA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F5A10E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Metodologia badań naukowych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4710F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636DAF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73C01E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A9E2E2A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</w:t>
            </w:r>
          </w:p>
        </w:tc>
        <w:tc>
          <w:tcPr>
            <w:tcW w:w="2268" w:type="dxa"/>
            <w:vMerge/>
            <w:shd w:val="clear" w:color="auto" w:fill="auto"/>
          </w:tcPr>
          <w:p w14:paraId="515DF7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CE6CF0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3E5B898" w14:textId="77777777" w:rsidTr="00353E60">
        <w:trPr>
          <w:trHeight w:val="712"/>
        </w:trPr>
        <w:tc>
          <w:tcPr>
            <w:tcW w:w="1696" w:type="dxa"/>
            <w:vMerge/>
            <w:shd w:val="clear" w:color="auto" w:fill="auto"/>
          </w:tcPr>
          <w:p w14:paraId="5D2B278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98673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Biologia i genetyka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BCAEE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8DB7E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D5857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6E1C6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</w:t>
            </w:r>
          </w:p>
        </w:tc>
        <w:tc>
          <w:tcPr>
            <w:tcW w:w="2268" w:type="dxa"/>
            <w:vMerge/>
            <w:shd w:val="clear" w:color="auto" w:fill="auto"/>
          </w:tcPr>
          <w:p w14:paraId="4144135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BA63FA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751EE21" w14:textId="77777777" w:rsidTr="00353E60">
        <w:trPr>
          <w:trHeight w:val="694"/>
        </w:trPr>
        <w:tc>
          <w:tcPr>
            <w:tcW w:w="1696" w:type="dxa"/>
            <w:vMerge/>
            <w:shd w:val="clear" w:color="auto" w:fill="auto"/>
          </w:tcPr>
          <w:p w14:paraId="7EE79D0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67FC80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Biofizyka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2A385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BF71F6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83D1D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161F64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</w:t>
            </w:r>
          </w:p>
        </w:tc>
        <w:tc>
          <w:tcPr>
            <w:tcW w:w="2268" w:type="dxa"/>
            <w:vMerge/>
            <w:shd w:val="clear" w:color="auto" w:fill="auto"/>
          </w:tcPr>
          <w:p w14:paraId="4FBF039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DF97D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B110ECA" w14:textId="77777777" w:rsidTr="00353E60">
        <w:trPr>
          <w:trHeight w:val="691"/>
        </w:trPr>
        <w:tc>
          <w:tcPr>
            <w:tcW w:w="1696" w:type="dxa"/>
            <w:vMerge/>
            <w:shd w:val="clear" w:color="auto" w:fill="auto"/>
          </w:tcPr>
          <w:p w14:paraId="3D29171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68BD6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Anatomia i histologia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36FAA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3A913E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E2B05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93077E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44932E3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D5FB0D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05E6F03C" w14:textId="77777777" w:rsidTr="00353E60">
        <w:trPr>
          <w:trHeight w:val="714"/>
        </w:trPr>
        <w:tc>
          <w:tcPr>
            <w:tcW w:w="1696" w:type="dxa"/>
            <w:vMerge/>
            <w:shd w:val="clear" w:color="auto" w:fill="auto"/>
          </w:tcPr>
          <w:p w14:paraId="1871229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47DD9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Fizjologia z patofizjologią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0C6CD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B8CB3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59365A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NM/NKF</w:t>
            </w:r>
          </w:p>
        </w:tc>
        <w:tc>
          <w:tcPr>
            <w:tcW w:w="2268" w:type="dxa"/>
            <w:vMerge/>
            <w:shd w:val="clear" w:color="auto" w:fill="auto"/>
          </w:tcPr>
          <w:p w14:paraId="5B87031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58DA45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C03E5B3" w14:textId="77777777" w:rsidTr="00353E60">
        <w:trPr>
          <w:trHeight w:val="698"/>
        </w:trPr>
        <w:tc>
          <w:tcPr>
            <w:tcW w:w="1696" w:type="dxa"/>
            <w:vMerge/>
            <w:shd w:val="clear" w:color="auto" w:fill="auto"/>
          </w:tcPr>
          <w:p w14:paraId="079AD19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68472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Biochemia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7DA7B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96D79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D98EBB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454B5C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NCh</w:t>
            </w:r>
          </w:p>
        </w:tc>
        <w:tc>
          <w:tcPr>
            <w:tcW w:w="2268" w:type="dxa"/>
            <w:vMerge/>
            <w:shd w:val="clear" w:color="auto" w:fill="auto"/>
          </w:tcPr>
          <w:p w14:paraId="166907C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65D153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98093DB" w14:textId="77777777" w:rsidTr="00353E60">
        <w:trPr>
          <w:trHeight w:val="694"/>
        </w:trPr>
        <w:tc>
          <w:tcPr>
            <w:tcW w:w="1696" w:type="dxa"/>
            <w:vMerge/>
            <w:shd w:val="clear" w:color="auto" w:fill="auto"/>
          </w:tcPr>
          <w:p w14:paraId="4C8FF47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9A3784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Higiena i mikrobiologia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49912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529E2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8AD460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025145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8F4C19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0B2E17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8043702" w14:textId="77777777" w:rsidTr="00353E60">
        <w:trPr>
          <w:trHeight w:val="704"/>
        </w:trPr>
        <w:tc>
          <w:tcPr>
            <w:tcW w:w="1696" w:type="dxa"/>
            <w:vMerge/>
            <w:shd w:val="clear" w:color="auto" w:fill="auto"/>
          </w:tcPr>
          <w:p w14:paraId="14B51B8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EE54F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Immunologia i alergologia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DC3A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6805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F617FC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02E44D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7FFD624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6B0CF0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CFB8529" w14:textId="77777777" w:rsidTr="00353E60">
        <w:trPr>
          <w:trHeight w:val="516"/>
        </w:trPr>
        <w:tc>
          <w:tcPr>
            <w:tcW w:w="1696" w:type="dxa"/>
            <w:vMerge/>
            <w:shd w:val="clear" w:color="auto" w:fill="auto"/>
          </w:tcPr>
          <w:p w14:paraId="14BF294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9F9C0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Farmakologia i podstawy toksykologii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318F7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97051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36B429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AA4F7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NF</w:t>
            </w:r>
          </w:p>
        </w:tc>
        <w:tc>
          <w:tcPr>
            <w:tcW w:w="2268" w:type="dxa"/>
            <w:vMerge/>
            <w:shd w:val="clear" w:color="auto" w:fill="auto"/>
          </w:tcPr>
          <w:p w14:paraId="6DB7D93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114909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00B6B99" w14:textId="77777777" w:rsidTr="00353E60">
        <w:trPr>
          <w:trHeight w:val="729"/>
        </w:trPr>
        <w:tc>
          <w:tcPr>
            <w:tcW w:w="1696" w:type="dxa"/>
            <w:vMerge/>
            <w:shd w:val="clear" w:color="auto" w:fill="auto"/>
          </w:tcPr>
          <w:p w14:paraId="6830585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BA421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Doraźna pomoc przedmedyczna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684E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A5B198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9ACA9F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5BEFCB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220B1F8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FC4E82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781D13DF" w14:textId="77777777" w:rsidTr="00353E60">
        <w:trPr>
          <w:trHeight w:val="120"/>
        </w:trPr>
        <w:tc>
          <w:tcPr>
            <w:tcW w:w="1696" w:type="dxa"/>
            <w:vMerge/>
            <w:shd w:val="clear" w:color="auto" w:fill="auto"/>
          </w:tcPr>
          <w:p w14:paraId="312BAC5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7F64B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Zarządzanie i marketing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46A10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9C9BB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0F1719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F5DC7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17BEE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0A02D5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9C14FB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E434AC7" w14:textId="77777777" w:rsidTr="00353E60">
        <w:trPr>
          <w:trHeight w:val="779"/>
        </w:trPr>
        <w:tc>
          <w:tcPr>
            <w:tcW w:w="1696" w:type="dxa"/>
            <w:vMerge/>
            <w:shd w:val="clear" w:color="auto" w:fill="auto"/>
          </w:tcPr>
          <w:p w14:paraId="0E9048C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44AA0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Ekonomiczne podstawy działalności zawodowej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3B76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45BF0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BDDE6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093EF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07C0D8F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0C4FD8F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7F3112A8" w14:textId="77777777" w:rsidTr="000F5522">
        <w:trPr>
          <w:trHeight w:val="693"/>
        </w:trPr>
        <w:tc>
          <w:tcPr>
            <w:tcW w:w="1696" w:type="dxa"/>
            <w:vMerge w:val="restart"/>
            <w:shd w:val="clear" w:color="auto" w:fill="auto"/>
          </w:tcPr>
          <w:p w14:paraId="2698A65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Grupa zajęć III Przedmioty Kierunkowe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31F66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Kosmetologia pielęgnacyjna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699F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E978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D8630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5C9C0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NZ/NM/NKF/NCh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FD98158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</w:rPr>
              <w:t xml:space="preserve">K_W01, K_W02, K_W03,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K_W05, </w:t>
            </w:r>
            <w:r w:rsidRPr="00664C88">
              <w:rPr>
                <w:rFonts w:ascii="Times New Roman" w:hAnsi="Times New Roman"/>
              </w:rPr>
              <w:t xml:space="preserve">K_W06, K_W07, K_W08, K_W09,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K_W12, </w:t>
            </w:r>
            <w:r w:rsidRPr="00664C88">
              <w:rPr>
                <w:rFonts w:ascii="Times New Roman" w:hAnsi="Times New Roman"/>
              </w:rPr>
              <w:t xml:space="preserve">K_W15, K_W16, </w:t>
            </w:r>
            <w:r w:rsidRPr="00664C88">
              <w:rPr>
                <w:rFonts w:ascii="Times New Roman" w:hAnsi="Times New Roman"/>
                <w:spacing w:val="-2"/>
              </w:rPr>
              <w:t xml:space="preserve">K_W17, K_W18, K_W19, </w:t>
            </w:r>
            <w:r w:rsidRPr="00664C88">
              <w:rPr>
                <w:rFonts w:ascii="Times New Roman" w:hAnsi="Times New Roman"/>
              </w:rPr>
              <w:t>K_W20, K_W22,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K_W24, </w:t>
            </w:r>
            <w:r w:rsidRPr="00664C88">
              <w:rPr>
                <w:rFonts w:ascii="Times New Roman" w:hAnsi="Times New Roman"/>
              </w:rPr>
              <w:t xml:space="preserve"> K_W25,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K_W26, K_W27,  K_W28,</w:t>
            </w:r>
            <w:r w:rsidRPr="00664C88">
              <w:rPr>
                <w:rFonts w:ascii="Times New Roman" w:hAnsi="Times New Roman"/>
              </w:rPr>
              <w:t xml:space="preserve"> K_W29, K_W34, K_W35, K_W36, K_W37, K_W38,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K_W39, K_W40, </w:t>
            </w:r>
            <w:r w:rsidRPr="00664C88">
              <w:rPr>
                <w:rFonts w:ascii="Times New Roman" w:hAnsi="Times New Roman"/>
              </w:rPr>
              <w:t>K_U01, K_U02, K_U03, K_U04, K_U05, K_U06, K_U07, K_U08, K_U09,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K_U10, K_U11,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 xml:space="preserve">K_U13, </w:t>
            </w:r>
            <w:r w:rsidRPr="00664C88">
              <w:rPr>
                <w:rFonts w:ascii="Times New Roman" w:hAnsi="Times New Roman"/>
              </w:rPr>
              <w:t xml:space="preserve">K_U14, K_U15,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K_U17, </w:t>
            </w:r>
            <w:r w:rsidRPr="00664C88">
              <w:rPr>
                <w:rFonts w:ascii="Times New Roman" w:hAnsi="Times New Roman"/>
              </w:rPr>
              <w:t xml:space="preserve">K_U18, K_U19,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K_U20, </w:t>
            </w:r>
            <w:r w:rsidRPr="00664C88">
              <w:rPr>
                <w:rFonts w:ascii="Times New Roman" w:hAnsi="Times New Roman"/>
              </w:rPr>
              <w:t xml:space="preserve">K_U21, </w:t>
            </w:r>
            <w:r w:rsidRPr="00664C88">
              <w:rPr>
                <w:rFonts w:ascii="Times New Roman" w:hAnsi="Times New Roman"/>
              </w:rPr>
              <w:lastRenderedPageBreak/>
              <w:t xml:space="preserve">K_U22, K_U23, </w:t>
            </w:r>
            <w:r w:rsidRPr="00664C88">
              <w:rPr>
                <w:rFonts w:ascii="Times New Roman" w:hAnsi="Times New Roman"/>
                <w:bCs/>
                <w:spacing w:val="-2"/>
              </w:rPr>
              <w:t>K_U24,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K_U25, </w:t>
            </w:r>
            <w:r w:rsidRPr="00664C88">
              <w:rPr>
                <w:rFonts w:ascii="Times New Roman" w:hAnsi="Times New Roman"/>
              </w:rPr>
              <w:t xml:space="preserve">K_U26, K_U28, K_U29, K_U30, K_U32, K_U33,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K_U34, K_U35, 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spacing w:val="-2"/>
              </w:rPr>
              <w:t>K_U37, K_U38, K_U39, K_U46, K_U48, K_K01</w:t>
            </w:r>
            <w:r w:rsidRPr="00664C88">
              <w:rPr>
                <w:rFonts w:ascii="Times New Roman" w:hAnsi="Times New Roman"/>
              </w:rPr>
              <w:t>, K_K02, K_U03, K_K04, K_K05, K_K06,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K_K07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4643E2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</w:p>
          <w:p w14:paraId="35568C3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</w:p>
          <w:p w14:paraId="544F04A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</w:p>
          <w:p w14:paraId="76719A1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kontrola obecności ocenianie ciągłe, </w:t>
            </w:r>
            <w:r w:rsidRPr="00664C88">
              <w:rPr>
                <w:rFonts w:ascii="Times New Roman" w:hAnsi="Times New Roman"/>
              </w:rPr>
              <w:t xml:space="preserve"> śródsemestralne zaliczenie ustne,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zaliczenie praktyczne ocena umiejętności ruchowych</w:t>
            </w:r>
            <w:r w:rsidRPr="00664C88">
              <w:rPr>
                <w:rFonts w:ascii="Times New Roman" w:hAnsi="Times New Roman"/>
              </w:rPr>
              <w:t xml:space="preserve">, </w:t>
            </w:r>
            <w:r w:rsidRPr="00664C88">
              <w:rPr>
                <w:rFonts w:ascii="Times New Roman" w:hAnsi="Times New Roman"/>
                <w:bCs/>
                <w:spacing w:val="-2"/>
              </w:rPr>
              <w:t>końcowe zaliczenie pisemne</w:t>
            </w:r>
            <w:r w:rsidRPr="00664C88">
              <w:rPr>
                <w:rFonts w:ascii="Times New Roman" w:hAnsi="Times New Roman"/>
              </w:rPr>
              <w:t>, egzamin pisemny</w:t>
            </w:r>
          </w:p>
        </w:tc>
      </w:tr>
      <w:tr w:rsidR="008C1ED6" w:rsidRPr="00664C88" w14:paraId="15BBABF6" w14:textId="77777777" w:rsidTr="00353E60">
        <w:trPr>
          <w:trHeight w:val="702"/>
        </w:trPr>
        <w:tc>
          <w:tcPr>
            <w:tcW w:w="1696" w:type="dxa"/>
            <w:vMerge/>
            <w:shd w:val="clear" w:color="auto" w:fill="auto"/>
          </w:tcPr>
          <w:p w14:paraId="18A5C12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EEB97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Kosmetologia upiększająca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4E306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A4746E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13679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79FE9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NZ/NM/NKF/NCh</w:t>
            </w:r>
          </w:p>
        </w:tc>
        <w:tc>
          <w:tcPr>
            <w:tcW w:w="2268" w:type="dxa"/>
            <w:vMerge/>
            <w:shd w:val="clear" w:color="auto" w:fill="auto"/>
          </w:tcPr>
          <w:p w14:paraId="7A2804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C3DB0F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BD32233" w14:textId="77777777" w:rsidTr="000F5522">
        <w:trPr>
          <w:trHeight w:val="543"/>
        </w:trPr>
        <w:tc>
          <w:tcPr>
            <w:tcW w:w="1696" w:type="dxa"/>
            <w:vMerge/>
            <w:shd w:val="clear" w:color="auto" w:fill="auto"/>
          </w:tcPr>
          <w:p w14:paraId="5BC0ABF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9149D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Chemia kosmetyczna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CB932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D9204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B806DA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NCh</w:t>
            </w:r>
          </w:p>
        </w:tc>
        <w:tc>
          <w:tcPr>
            <w:tcW w:w="2268" w:type="dxa"/>
            <w:vMerge/>
            <w:shd w:val="clear" w:color="auto" w:fill="auto"/>
          </w:tcPr>
          <w:p w14:paraId="77EBC8D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B84AC4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C0FC6E3" w14:textId="77777777" w:rsidTr="00353E60">
        <w:trPr>
          <w:trHeight w:val="710"/>
        </w:trPr>
        <w:tc>
          <w:tcPr>
            <w:tcW w:w="1696" w:type="dxa"/>
            <w:vMerge/>
            <w:shd w:val="clear" w:color="auto" w:fill="auto"/>
          </w:tcPr>
          <w:p w14:paraId="0DD3CDA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85525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Receptura kosmetyczna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B3AE5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331872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3D77A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24EC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NCh</w:t>
            </w:r>
          </w:p>
        </w:tc>
        <w:tc>
          <w:tcPr>
            <w:tcW w:w="2268" w:type="dxa"/>
            <w:vMerge/>
            <w:shd w:val="clear" w:color="auto" w:fill="auto"/>
          </w:tcPr>
          <w:p w14:paraId="358E4A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EC6CF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EFFA893" w14:textId="77777777" w:rsidTr="000F5522">
        <w:trPr>
          <w:trHeight w:val="546"/>
        </w:trPr>
        <w:tc>
          <w:tcPr>
            <w:tcW w:w="1696" w:type="dxa"/>
            <w:vMerge/>
            <w:shd w:val="clear" w:color="auto" w:fill="auto"/>
          </w:tcPr>
          <w:p w14:paraId="244DC0D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EBD1C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Dermatologia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DC42D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FD3A1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AAC4EC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015164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A8A843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29AE6D1" w14:textId="77777777" w:rsidTr="00353E60">
        <w:trPr>
          <w:trHeight w:val="689"/>
        </w:trPr>
        <w:tc>
          <w:tcPr>
            <w:tcW w:w="1696" w:type="dxa"/>
            <w:vMerge/>
            <w:shd w:val="clear" w:color="auto" w:fill="auto"/>
          </w:tcPr>
          <w:p w14:paraId="50F2C5E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9F6E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Fizykoterapia i masaż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526D2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31F22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2336C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F9591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NKF</w:t>
            </w:r>
          </w:p>
        </w:tc>
        <w:tc>
          <w:tcPr>
            <w:tcW w:w="2268" w:type="dxa"/>
            <w:vMerge/>
            <w:shd w:val="clear" w:color="auto" w:fill="auto"/>
          </w:tcPr>
          <w:p w14:paraId="58DCB22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5AB95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41E77B9" w14:textId="77777777" w:rsidTr="000F5522">
        <w:trPr>
          <w:trHeight w:val="578"/>
        </w:trPr>
        <w:tc>
          <w:tcPr>
            <w:tcW w:w="1696" w:type="dxa"/>
            <w:vMerge/>
            <w:shd w:val="clear" w:color="auto" w:fill="auto"/>
          </w:tcPr>
          <w:p w14:paraId="4B95C44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96D3C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Estetyka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47047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2D8D0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C49B60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A89765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68E820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4BBE2B0" w14:textId="77777777" w:rsidTr="000F5522">
        <w:trPr>
          <w:trHeight w:val="558"/>
        </w:trPr>
        <w:tc>
          <w:tcPr>
            <w:tcW w:w="1696" w:type="dxa"/>
            <w:vMerge/>
            <w:shd w:val="clear" w:color="auto" w:fill="auto"/>
          </w:tcPr>
          <w:p w14:paraId="6FE3A46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263BF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Wprowadzenie do medycyny estetycznej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D6353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C530D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EF6D1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39D68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08E8404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0F6BCF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7F3649C" w14:textId="77777777" w:rsidTr="000F5522">
        <w:trPr>
          <w:trHeight w:val="608"/>
        </w:trPr>
        <w:tc>
          <w:tcPr>
            <w:tcW w:w="1696" w:type="dxa"/>
            <w:vMerge/>
            <w:shd w:val="clear" w:color="auto" w:fill="auto"/>
          </w:tcPr>
          <w:p w14:paraId="56F4520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FCADF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Światłolecznictwo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A9BBA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9021F8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742B7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B5591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2E288D4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4C1555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7822CCE" w14:textId="77777777" w:rsidTr="00353E60">
        <w:trPr>
          <w:trHeight w:val="150"/>
        </w:trPr>
        <w:tc>
          <w:tcPr>
            <w:tcW w:w="1696" w:type="dxa"/>
            <w:vMerge/>
            <w:shd w:val="clear" w:color="auto" w:fill="auto"/>
          </w:tcPr>
          <w:p w14:paraId="7F67A07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84EA3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Analiza wyników badań laboratoryjnych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1A6EA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134C90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6D18F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64724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1F8216B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CAE58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0521904E" w14:textId="77777777" w:rsidTr="000F5522">
        <w:trPr>
          <w:trHeight w:val="743"/>
        </w:trPr>
        <w:tc>
          <w:tcPr>
            <w:tcW w:w="1696" w:type="dxa"/>
            <w:vMerge/>
            <w:shd w:val="clear" w:color="auto" w:fill="auto"/>
          </w:tcPr>
          <w:p w14:paraId="47FD95F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6E978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Zasady prawidłowego żywienia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B88A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A777D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AD7DA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BA1D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</w:t>
            </w:r>
          </w:p>
        </w:tc>
        <w:tc>
          <w:tcPr>
            <w:tcW w:w="2268" w:type="dxa"/>
            <w:vMerge/>
            <w:shd w:val="clear" w:color="auto" w:fill="auto"/>
          </w:tcPr>
          <w:p w14:paraId="710B7DD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0E67BA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5458ACB" w14:textId="77777777" w:rsidTr="00353E60">
        <w:trPr>
          <w:trHeight w:val="150"/>
        </w:trPr>
        <w:tc>
          <w:tcPr>
            <w:tcW w:w="1696" w:type="dxa"/>
            <w:vMerge/>
            <w:shd w:val="clear" w:color="auto" w:fill="auto"/>
          </w:tcPr>
          <w:p w14:paraId="73A9B86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1135C5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Kształtowanie sylwetki i postawy ciała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CA869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9A3AE6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D2870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942DC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NKF</w:t>
            </w:r>
          </w:p>
        </w:tc>
        <w:tc>
          <w:tcPr>
            <w:tcW w:w="2268" w:type="dxa"/>
            <w:vMerge/>
            <w:shd w:val="clear" w:color="auto" w:fill="auto"/>
          </w:tcPr>
          <w:p w14:paraId="3BAE0C2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F14351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0B73E40" w14:textId="77777777" w:rsidTr="000F5522">
        <w:trPr>
          <w:trHeight w:val="980"/>
        </w:trPr>
        <w:tc>
          <w:tcPr>
            <w:tcW w:w="1696" w:type="dxa"/>
            <w:vMerge/>
            <w:shd w:val="clear" w:color="auto" w:fill="auto"/>
          </w:tcPr>
          <w:p w14:paraId="37EA8CF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2F16A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Medyczne podstawy kosmetologii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84071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10C6B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A4075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BB4D0E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4687FCD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9FC578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3E8D4AD" w14:textId="77777777" w:rsidTr="000F5522">
        <w:trPr>
          <w:trHeight w:val="980"/>
        </w:trPr>
        <w:tc>
          <w:tcPr>
            <w:tcW w:w="1696" w:type="dxa"/>
            <w:vMerge/>
            <w:shd w:val="clear" w:color="auto" w:fill="auto"/>
          </w:tcPr>
          <w:p w14:paraId="60DBCD0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56679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Działalność gospodarcza w branży kosmetycznej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D07C4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3C454D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3B538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00DAA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42D12CB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DADE9A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2A53DD3" w14:textId="77777777" w:rsidTr="00353E60">
        <w:trPr>
          <w:trHeight w:val="783"/>
        </w:trPr>
        <w:tc>
          <w:tcPr>
            <w:tcW w:w="1696" w:type="dxa"/>
            <w:vMerge w:val="restart"/>
            <w:shd w:val="clear" w:color="auto" w:fill="auto"/>
          </w:tcPr>
          <w:p w14:paraId="5633CF2E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14:paraId="1CA00BDA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14:paraId="42F3728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 xml:space="preserve">Grupa IV Specjalność </w:t>
            </w:r>
            <w:r w:rsidRPr="00664C88">
              <w:rPr>
                <w:rFonts w:ascii="Times New Roman" w:hAnsi="Times New Roman"/>
                <w:b/>
                <w:bCs/>
                <w:color w:val="000000"/>
              </w:rPr>
              <w:t>Produkty kosmetyczne (a)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7C7D3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Rynek wyrobów kosmetycznych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C12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BF8855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DDDC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68A53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49798F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K_W05, K_W06, K_W07, K_W12, K_W17, </w:t>
            </w:r>
            <w:r w:rsidRPr="00664C88">
              <w:rPr>
                <w:rFonts w:ascii="Times New Roman" w:hAnsi="Times New Roman"/>
              </w:rPr>
              <w:t xml:space="preserve">K_W30, K_W36, K_W39, K_W40, K_U04, K_U06,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K_U23, K_U26, K_U27, K_U28, </w:t>
            </w:r>
            <w:r w:rsidRPr="00664C88">
              <w:rPr>
                <w:rFonts w:ascii="Times New Roman" w:hAnsi="Times New Roman"/>
              </w:rPr>
              <w:t xml:space="preserve">K_U31, </w:t>
            </w:r>
            <w:r w:rsidRPr="00664C88">
              <w:rPr>
                <w:rFonts w:ascii="Times New Roman" w:hAnsi="Times New Roman"/>
                <w:bCs/>
                <w:spacing w:val="-2"/>
              </w:rPr>
              <w:t>K_U49, K_K02, K_K03,</w:t>
            </w:r>
          </w:p>
          <w:p w14:paraId="56D4B92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K_K04, </w:t>
            </w:r>
            <w:r w:rsidRPr="00664C88">
              <w:rPr>
                <w:rFonts w:ascii="Times New Roman" w:hAnsi="Times New Roman"/>
                <w:bCs/>
                <w:spacing w:val="-2"/>
              </w:rPr>
              <w:t>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39CF596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>Kontrola obecności, śródsemestralne zaliczenie pisemne, ocenianie ciągłe, końcowe zaliczenie pisemne</w:t>
            </w:r>
          </w:p>
        </w:tc>
      </w:tr>
      <w:tr w:rsidR="008C1ED6" w:rsidRPr="00664C88" w14:paraId="0F75334F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7841A21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F42F6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Marketing produktu kosmetycznego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CBAE1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2146D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36674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25B64F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/>
            <w:shd w:val="clear" w:color="auto" w:fill="auto"/>
          </w:tcPr>
          <w:p w14:paraId="71CFDD8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E723C0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20BF83B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1E3E069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906F4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Jakość i bezpieczeństwo produktów kosmetycznych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08EF9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DD8CE3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72D06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B20DDC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/>
            <w:shd w:val="clear" w:color="auto" w:fill="auto"/>
          </w:tcPr>
          <w:p w14:paraId="0BCA6FD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70323AF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7F662FE0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303ED0C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DBC72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Metody wytwarzania różnych form kosmetyków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749FE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272E5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28CB9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183F5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/>
            <w:shd w:val="clear" w:color="auto" w:fill="auto"/>
          </w:tcPr>
          <w:p w14:paraId="5642EFB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0F3ADF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8D6D05E" w14:textId="77777777" w:rsidTr="00353E60">
        <w:trPr>
          <w:trHeight w:val="588"/>
        </w:trPr>
        <w:tc>
          <w:tcPr>
            <w:tcW w:w="1696" w:type="dxa"/>
            <w:vMerge w:val="restart"/>
            <w:shd w:val="clear" w:color="auto" w:fill="auto"/>
          </w:tcPr>
          <w:p w14:paraId="0E479F5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 xml:space="preserve">Grupa V Specjalność </w:t>
            </w:r>
            <w:r w:rsidRPr="00664C88">
              <w:rPr>
                <w:rFonts w:ascii="Times New Roman" w:hAnsi="Times New Roman"/>
                <w:b/>
                <w:bCs/>
                <w:color w:val="000000"/>
              </w:rPr>
              <w:t>Kosmetologia stosowana (b)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B85C9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Pielęgnacja skóry w okresie okołomenopauzalnym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C3F49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8B8E30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DAA3FA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D16DCF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66E7CA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K_W01, K_W09, K_W17, K_W18, K_W20, K_W26, K_W28, K_W29, K_W30, K_W31, K_W32, </w:t>
            </w:r>
            <w:r w:rsidRPr="00664C88">
              <w:rPr>
                <w:rFonts w:ascii="Times New Roman" w:hAnsi="Times New Roman"/>
              </w:rPr>
              <w:t xml:space="preserve">K_W34,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K_W35, K_W36, K_W37, K_W39, K_W41, K_U01, K_U02, K_U03, </w:t>
            </w: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>K_U05, K_U06, K_U07, K_U10, K_U11, K_U18, K_U19, K_U20, K_U29, K_U30, K_U31, K_U43, K_U47 K_U48,</w:t>
            </w:r>
          </w:p>
          <w:p w14:paraId="17B2214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, K_U07, K_U18, K_K01,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K_K02, </w:t>
            </w:r>
            <w:r w:rsidRPr="00664C88">
              <w:rPr>
                <w:rFonts w:ascii="Times New Roman" w:hAnsi="Times New Roman"/>
              </w:rPr>
              <w:t>K_K03</w:t>
            </w:r>
            <w:r w:rsidRPr="00664C88">
              <w:rPr>
                <w:rFonts w:ascii="Times New Roman" w:hAnsi="Times New Roman"/>
                <w:bCs/>
                <w:spacing w:val="-2"/>
              </w:rPr>
              <w:t>, 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27B3D3F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>ocenianie ciągłe, końcowe zaliczenie pisemne</w:t>
            </w:r>
          </w:p>
        </w:tc>
      </w:tr>
      <w:tr w:rsidR="008C1ED6" w:rsidRPr="00664C88" w14:paraId="35307B57" w14:textId="77777777" w:rsidTr="000F5522">
        <w:trPr>
          <w:trHeight w:val="746"/>
        </w:trPr>
        <w:tc>
          <w:tcPr>
            <w:tcW w:w="1696" w:type="dxa"/>
            <w:vMerge/>
            <w:shd w:val="clear" w:color="auto" w:fill="auto"/>
          </w:tcPr>
          <w:p w14:paraId="24047DBE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58A27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Podstawy kosmetologii leczniczej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D6AC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D6FD76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C65A54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8426C7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/>
            <w:shd w:val="clear" w:color="auto" w:fill="auto"/>
          </w:tcPr>
          <w:p w14:paraId="62D0671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70101CD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535977A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1FF89AD7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58E29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Zarządzanie gabinetem kosmetycznym i komunikacja interpersonalna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FA062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CA3E8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CDF518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408611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/>
            <w:shd w:val="clear" w:color="auto" w:fill="auto"/>
          </w:tcPr>
          <w:p w14:paraId="086406A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0061062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56F8642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1400FB97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C090A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Nowoczesna aparatura w gabinecie kosmetycznym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7ACE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04520C2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AA8F85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1F4C79C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3E87C0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18EB870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A86AB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11DCE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5419CD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NZ/NKF/NCh</w:t>
            </w:r>
          </w:p>
        </w:tc>
        <w:tc>
          <w:tcPr>
            <w:tcW w:w="2268" w:type="dxa"/>
            <w:vMerge/>
            <w:shd w:val="clear" w:color="auto" w:fill="auto"/>
          </w:tcPr>
          <w:p w14:paraId="0B6EBAC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200D81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8FE57B2" w14:textId="77777777" w:rsidTr="00353E60">
        <w:trPr>
          <w:trHeight w:val="715"/>
        </w:trPr>
        <w:tc>
          <w:tcPr>
            <w:tcW w:w="1696" w:type="dxa"/>
            <w:vMerge w:val="restart"/>
            <w:shd w:val="clear" w:color="auto" w:fill="auto"/>
          </w:tcPr>
          <w:p w14:paraId="027E74E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</w:t>
            </w:r>
          </w:p>
          <w:p w14:paraId="4856D2F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>Specjalizacje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E78DB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Pielęgnacja stóp - podstawy podologii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359E3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3AF46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67DD9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AD609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05F86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>K_W01, K_W02, K_W03, K_W09, K_W11, K_W16, K_W17, K_W18, K_W20, K_W23, K_W24, K_W25, K_W34, K_W36, K_W37, K_W38 K_U01, K_U02, K_U03, K_U04, K_U05, K_U06, K_U07, K_U08, K_U09, K_U10, K_U11, K_U12, K_U15, K_U16, K_U17, K_U20, K_U30, K_U44, K_U45, K_K01, K_K02, K_K03, 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4BB8C4AE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>ocenianie ciągłe</w:t>
            </w:r>
          </w:p>
          <w:p w14:paraId="0A5E26A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>końcowe zaliczenie pisemne, egzamin</w:t>
            </w:r>
          </w:p>
        </w:tc>
      </w:tr>
      <w:tr w:rsidR="008C1ED6" w:rsidRPr="00664C88" w14:paraId="5D6143A1" w14:textId="77777777" w:rsidTr="00353E60">
        <w:trPr>
          <w:trHeight w:val="637"/>
        </w:trPr>
        <w:tc>
          <w:tcPr>
            <w:tcW w:w="1696" w:type="dxa"/>
            <w:vMerge/>
            <w:shd w:val="clear" w:color="auto" w:fill="auto"/>
          </w:tcPr>
          <w:p w14:paraId="30771EE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E8880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Stylizacja paznokci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B89DF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91B407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B41E1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F38F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12DCD87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D6817A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3369B49" w14:textId="77777777" w:rsidTr="00353E60">
        <w:trPr>
          <w:trHeight w:val="673"/>
        </w:trPr>
        <w:tc>
          <w:tcPr>
            <w:tcW w:w="1696" w:type="dxa"/>
            <w:vMerge/>
            <w:shd w:val="clear" w:color="auto" w:fill="auto"/>
          </w:tcPr>
          <w:p w14:paraId="776C540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E0508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Modelowanie sylwetki - masaż w zabiegach SPA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7E500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D1794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269D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6EF8C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44BEDB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FEC9C5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7FC4275" w14:textId="77777777" w:rsidTr="00353E60">
        <w:trPr>
          <w:trHeight w:val="644"/>
        </w:trPr>
        <w:tc>
          <w:tcPr>
            <w:tcW w:w="1696" w:type="dxa"/>
            <w:vMerge/>
            <w:shd w:val="clear" w:color="auto" w:fill="auto"/>
          </w:tcPr>
          <w:p w14:paraId="20F005A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15B21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Wizaż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5E98D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1B351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CFC4C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BC42C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025AD99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 w:val="restart"/>
            <w:shd w:val="clear" w:color="auto" w:fill="auto"/>
          </w:tcPr>
          <w:p w14:paraId="725AFF2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9457DF4" w14:textId="77777777" w:rsidTr="00353E60">
        <w:trPr>
          <w:trHeight w:val="438"/>
        </w:trPr>
        <w:tc>
          <w:tcPr>
            <w:tcW w:w="1696" w:type="dxa"/>
            <w:vMerge/>
            <w:shd w:val="clear" w:color="auto" w:fill="auto"/>
          </w:tcPr>
          <w:p w14:paraId="138E5CA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84ED1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Wstęp do trychologii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89AD8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D30A2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38780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611E1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CC8D9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53615C0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91582B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91A61FB" w14:textId="77777777" w:rsidTr="00353E60">
        <w:trPr>
          <w:trHeight w:val="438"/>
        </w:trPr>
        <w:tc>
          <w:tcPr>
            <w:tcW w:w="1696" w:type="dxa"/>
            <w:vMerge/>
            <w:shd w:val="clear" w:color="auto" w:fill="auto"/>
          </w:tcPr>
          <w:p w14:paraId="69FDC5B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95FF2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Stylizacja brwi i rzęs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6A4B9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E1CFB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E9A73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C0FB1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2D6D82D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D4131A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5D5FA3C" w14:textId="77777777" w:rsidTr="000F5522">
        <w:trPr>
          <w:trHeight w:val="693"/>
        </w:trPr>
        <w:tc>
          <w:tcPr>
            <w:tcW w:w="1696" w:type="dxa"/>
            <w:vMerge w:val="restart"/>
            <w:shd w:val="clear" w:color="auto" w:fill="auto"/>
          </w:tcPr>
          <w:p w14:paraId="742DA84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69CD02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VII Praktyki</w:t>
            </w:r>
          </w:p>
          <w:p w14:paraId="18EA62D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zawodowe</w:t>
            </w:r>
          </w:p>
          <w:p w14:paraId="72DE1FC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75068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894E8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965BD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lastRenderedPageBreak/>
              <w:t>Wprowadzenie do praktyk zawodowych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4D6BE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31EE0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5C88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6B42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AEAD4C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K_W30, K_W33, K_W34, K_W35, K_W36, K_W37, K_W38, K_W40, </w:t>
            </w:r>
            <w:r w:rsidRPr="00664C88">
              <w:rPr>
                <w:rFonts w:ascii="Times New Roman" w:hAnsi="Times New Roman"/>
              </w:rPr>
              <w:lastRenderedPageBreak/>
              <w:t>K_U01, K_U02, K_U03, K_U06, K_U07, K_K09, K_U10, K_U19, K_U30, K_U31, K_K01, K_K04, 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5DF2750B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lastRenderedPageBreak/>
              <w:t>ocenianie ciągłe</w:t>
            </w:r>
          </w:p>
          <w:p w14:paraId="3981062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zaliczenie końcowe,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>egzamin</w:t>
            </w:r>
          </w:p>
        </w:tc>
      </w:tr>
      <w:tr w:rsidR="008C1ED6" w:rsidRPr="00685F9C" w14:paraId="3EA5740C" w14:textId="77777777" w:rsidTr="000F5522">
        <w:trPr>
          <w:trHeight w:val="103"/>
        </w:trPr>
        <w:tc>
          <w:tcPr>
            <w:tcW w:w="1696" w:type="dxa"/>
            <w:vMerge/>
            <w:shd w:val="clear" w:color="auto" w:fill="auto"/>
          </w:tcPr>
          <w:p w14:paraId="1CED912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E5AE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wdrożeniowa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57D29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37717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9481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</w:p>
          <w:p w14:paraId="63203E8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NZ/NM/NKF/NF/NCh</w:t>
            </w:r>
          </w:p>
        </w:tc>
        <w:tc>
          <w:tcPr>
            <w:tcW w:w="2268" w:type="dxa"/>
            <w:vMerge/>
            <w:shd w:val="clear" w:color="auto" w:fill="auto"/>
          </w:tcPr>
          <w:p w14:paraId="670A96A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C4282E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85F9C" w14:paraId="2F64D0C4" w14:textId="77777777" w:rsidTr="000F5522">
        <w:trPr>
          <w:trHeight w:val="671"/>
        </w:trPr>
        <w:tc>
          <w:tcPr>
            <w:tcW w:w="1696" w:type="dxa"/>
            <w:vMerge/>
            <w:shd w:val="clear" w:color="auto" w:fill="auto"/>
          </w:tcPr>
          <w:p w14:paraId="6C61C1C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54E6A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kierunkowa wprowadzająca 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22A25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B9AFB3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9661AA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</w:p>
          <w:p w14:paraId="2E2D5F25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NZ/NM/NKF/NF/NCh</w:t>
            </w:r>
          </w:p>
        </w:tc>
        <w:tc>
          <w:tcPr>
            <w:tcW w:w="2268" w:type="dxa"/>
            <w:vMerge/>
            <w:shd w:val="clear" w:color="auto" w:fill="auto"/>
          </w:tcPr>
          <w:p w14:paraId="1DA7E49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CFA0A2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85F9C" w14:paraId="2F6BBD6A" w14:textId="77777777" w:rsidTr="000F5522">
        <w:trPr>
          <w:trHeight w:val="695"/>
        </w:trPr>
        <w:tc>
          <w:tcPr>
            <w:tcW w:w="1696" w:type="dxa"/>
            <w:vMerge/>
            <w:shd w:val="clear" w:color="auto" w:fill="auto"/>
          </w:tcPr>
          <w:p w14:paraId="49A9AB1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D14B06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kierunkowa wprowadzająca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0113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626FB4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645A14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</w:p>
          <w:p w14:paraId="0FE09DB1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NZ/NM/NKF/NF/NCh</w:t>
            </w:r>
          </w:p>
        </w:tc>
        <w:tc>
          <w:tcPr>
            <w:tcW w:w="2268" w:type="dxa"/>
            <w:vMerge/>
            <w:shd w:val="clear" w:color="auto" w:fill="auto"/>
          </w:tcPr>
          <w:p w14:paraId="370E3C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83048F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85F9C" w14:paraId="7B922238" w14:textId="77777777" w:rsidTr="000F5522">
        <w:trPr>
          <w:trHeight w:val="585"/>
        </w:trPr>
        <w:tc>
          <w:tcPr>
            <w:tcW w:w="1696" w:type="dxa"/>
            <w:vMerge/>
            <w:shd w:val="clear" w:color="auto" w:fill="auto"/>
          </w:tcPr>
          <w:p w14:paraId="534E604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CF61C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kierunkowa*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E7B43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F8708E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02B1C5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</w:p>
          <w:p w14:paraId="516A9AE9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NZ/NM/NKF/NF/NCh</w:t>
            </w:r>
          </w:p>
        </w:tc>
        <w:tc>
          <w:tcPr>
            <w:tcW w:w="2268" w:type="dxa"/>
            <w:vMerge/>
            <w:shd w:val="clear" w:color="auto" w:fill="auto"/>
          </w:tcPr>
          <w:p w14:paraId="01C5B1A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83D1D1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64C88" w14:paraId="4CA777AB" w14:textId="77777777" w:rsidTr="00353E60">
        <w:trPr>
          <w:trHeight w:val="150"/>
        </w:trPr>
        <w:tc>
          <w:tcPr>
            <w:tcW w:w="1696" w:type="dxa"/>
            <w:vMerge/>
            <w:shd w:val="clear" w:color="auto" w:fill="auto"/>
          </w:tcPr>
          <w:p w14:paraId="3037C2E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3C8B1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Podsumowanie i zaliczenie  praktyk zawodowych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B1625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15E9FD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BE4E9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DA2C8E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5EC2FC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0F1F09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8475DBB" w14:textId="77777777" w:rsidTr="00E87F75">
        <w:tc>
          <w:tcPr>
            <w:tcW w:w="13994" w:type="dxa"/>
            <w:gridSpan w:val="7"/>
            <w:shd w:val="clear" w:color="auto" w:fill="auto"/>
          </w:tcPr>
          <w:p w14:paraId="4FA6B86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9FD4D1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664C88">
              <w:rPr>
                <w:rFonts w:ascii="Times New Roman" w:hAnsi="Times New Roman"/>
                <w:b/>
              </w:rPr>
              <w:t>Szczegółowe wskaźniki punktacji ECTS</w:t>
            </w:r>
            <w:r w:rsidRPr="00664C88">
              <w:rPr>
                <w:rFonts w:ascii="Times New Roman" w:hAnsi="Times New Roman"/>
                <w:b/>
                <w:vertAlign w:val="superscript"/>
              </w:rPr>
              <w:t>*</w:t>
            </w:r>
          </w:p>
          <w:p w14:paraId="158346F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1ED6" w:rsidRPr="00664C88" w14:paraId="6C7D782D" w14:textId="77777777" w:rsidTr="00E87F75">
        <w:tc>
          <w:tcPr>
            <w:tcW w:w="1696" w:type="dxa"/>
            <w:shd w:val="clear" w:color="auto" w:fill="auto"/>
            <w:vAlign w:val="center"/>
          </w:tcPr>
          <w:p w14:paraId="14E3B88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F2A2A7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AB1B6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46022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 xml:space="preserve">Grupy zajęć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CC4DB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CDE88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05F543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42ED0D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Przedmioty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0FBD6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E1C9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F6264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</w:tcPr>
          <w:p w14:paraId="3326A46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8C1ED6" w:rsidRPr="00664C88" w14:paraId="6941916B" w14:textId="77777777" w:rsidTr="000F5522">
        <w:tc>
          <w:tcPr>
            <w:tcW w:w="1696" w:type="dxa"/>
            <w:vMerge w:val="restart"/>
            <w:shd w:val="clear" w:color="auto" w:fill="auto"/>
          </w:tcPr>
          <w:p w14:paraId="24784D1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33014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 I</w:t>
            </w:r>
          </w:p>
          <w:p w14:paraId="5DC45C3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Przedmioty kształcenia ogólnego</w:t>
            </w:r>
          </w:p>
          <w:p w14:paraId="511304B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A8028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Język obcy*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758AB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6BB7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26DD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BBD7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959BB77" w14:textId="77777777" w:rsidTr="000F5522">
        <w:tc>
          <w:tcPr>
            <w:tcW w:w="1696" w:type="dxa"/>
            <w:vMerge/>
            <w:shd w:val="clear" w:color="auto" w:fill="auto"/>
          </w:tcPr>
          <w:p w14:paraId="13749F6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12CFC2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Wychowanie fizyczne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933E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9B4A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65703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EFBA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34FFC807" w14:textId="77777777" w:rsidTr="000F5522">
        <w:tc>
          <w:tcPr>
            <w:tcW w:w="1696" w:type="dxa"/>
            <w:vMerge/>
            <w:shd w:val="clear" w:color="auto" w:fill="auto"/>
          </w:tcPr>
          <w:p w14:paraId="3279B71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1FF0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Technologia informacyjna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11A7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205A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50ADA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246B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039A0A2" w14:textId="77777777" w:rsidTr="000F5522">
        <w:tc>
          <w:tcPr>
            <w:tcW w:w="1696" w:type="dxa"/>
            <w:vMerge/>
            <w:shd w:val="clear" w:color="auto" w:fill="auto"/>
          </w:tcPr>
          <w:p w14:paraId="53A97D7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E7481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Zasady BHP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08368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C5B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4CD97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F6CB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</w:tr>
      <w:tr w:rsidR="008C1ED6" w:rsidRPr="00664C88" w14:paraId="73859FD1" w14:textId="77777777" w:rsidTr="000F5522">
        <w:tc>
          <w:tcPr>
            <w:tcW w:w="1696" w:type="dxa"/>
            <w:vMerge/>
            <w:shd w:val="clear" w:color="auto" w:fill="auto"/>
          </w:tcPr>
          <w:p w14:paraId="1DD45AF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B38A9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Etyka zawodowa i ochrona własności intelektualnej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D8347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61BE3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BA0B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E1910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</w:tr>
      <w:tr w:rsidR="008C1ED6" w:rsidRPr="00664C88" w14:paraId="615B4ED5" w14:textId="77777777" w:rsidTr="000F5522">
        <w:tc>
          <w:tcPr>
            <w:tcW w:w="1696" w:type="dxa"/>
            <w:vMerge w:val="restart"/>
            <w:shd w:val="clear" w:color="auto" w:fill="auto"/>
          </w:tcPr>
          <w:p w14:paraId="685112C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4B48A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2FAE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 II</w:t>
            </w:r>
          </w:p>
          <w:p w14:paraId="4839B6F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 xml:space="preserve">Przedmioty podstawowe 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2CC13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Chemia ogólna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FCA67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8AA3A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627A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BD23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0FAFDD8" w14:textId="77777777" w:rsidTr="000F5522">
        <w:tc>
          <w:tcPr>
            <w:tcW w:w="1696" w:type="dxa"/>
            <w:vMerge/>
            <w:shd w:val="clear" w:color="auto" w:fill="auto"/>
          </w:tcPr>
          <w:p w14:paraId="06EC219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15A0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Psychologia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776C8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8C24E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7191C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F27EE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</w:tr>
      <w:tr w:rsidR="008C1ED6" w:rsidRPr="00664C88" w14:paraId="54896D39" w14:textId="77777777" w:rsidTr="000F5522">
        <w:tc>
          <w:tcPr>
            <w:tcW w:w="1696" w:type="dxa"/>
            <w:vMerge/>
            <w:shd w:val="clear" w:color="auto" w:fill="auto"/>
          </w:tcPr>
          <w:p w14:paraId="47E91B9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52F3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Filozofia / Socjologia*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80973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5CAB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F592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BF24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</w:tr>
      <w:tr w:rsidR="008C1ED6" w:rsidRPr="00664C88" w14:paraId="5BA236AF" w14:textId="77777777" w:rsidTr="000F5522">
        <w:tc>
          <w:tcPr>
            <w:tcW w:w="1696" w:type="dxa"/>
            <w:vMerge/>
            <w:shd w:val="clear" w:color="auto" w:fill="auto"/>
          </w:tcPr>
          <w:p w14:paraId="372FF3B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A6267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Metodologia badań naukowych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1ECC1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8984C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76CA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D042E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D84CE74" w14:textId="77777777" w:rsidTr="000F5522">
        <w:tc>
          <w:tcPr>
            <w:tcW w:w="1696" w:type="dxa"/>
            <w:vMerge/>
            <w:shd w:val="clear" w:color="auto" w:fill="auto"/>
          </w:tcPr>
          <w:p w14:paraId="7918B0F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49C1F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Biologia i genetyka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A29FC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D7A1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59C02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2E3A7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417672B" w14:textId="77777777" w:rsidTr="000F5522">
        <w:tc>
          <w:tcPr>
            <w:tcW w:w="1696" w:type="dxa"/>
            <w:vMerge/>
            <w:shd w:val="clear" w:color="auto" w:fill="auto"/>
          </w:tcPr>
          <w:p w14:paraId="5AF103F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2140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Biofizyka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37A06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1117B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C8676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4C28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81B431B" w14:textId="77777777" w:rsidTr="000F5522">
        <w:tc>
          <w:tcPr>
            <w:tcW w:w="1696" w:type="dxa"/>
            <w:vMerge/>
            <w:shd w:val="clear" w:color="auto" w:fill="auto"/>
          </w:tcPr>
          <w:p w14:paraId="20DDCA5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A75C4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Anatomia i histologia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8B8A8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4F01C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046F9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389E3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029D82B" w14:textId="77777777" w:rsidTr="000F5522">
        <w:tc>
          <w:tcPr>
            <w:tcW w:w="1696" w:type="dxa"/>
            <w:vMerge/>
            <w:shd w:val="clear" w:color="auto" w:fill="auto"/>
          </w:tcPr>
          <w:p w14:paraId="58EA3E7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A7AE0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Fizjologia z patofizjologią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8A69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B9FB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CACD1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2A487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1BC8ABE" w14:textId="77777777" w:rsidTr="000F5522">
        <w:tc>
          <w:tcPr>
            <w:tcW w:w="1696" w:type="dxa"/>
            <w:vMerge/>
            <w:shd w:val="clear" w:color="auto" w:fill="auto"/>
          </w:tcPr>
          <w:p w14:paraId="605697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F283F8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Biochemia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DBB8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CFFC6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1253B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2164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1EE5416" w14:textId="77777777" w:rsidTr="000F5522">
        <w:tc>
          <w:tcPr>
            <w:tcW w:w="1696" w:type="dxa"/>
            <w:vMerge/>
            <w:shd w:val="clear" w:color="auto" w:fill="auto"/>
          </w:tcPr>
          <w:p w14:paraId="3923474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736298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Higiena i mikrobiologia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9A10D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8628E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DD1E4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DF989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0182086" w14:textId="77777777" w:rsidTr="000F5522">
        <w:tc>
          <w:tcPr>
            <w:tcW w:w="1696" w:type="dxa"/>
            <w:vMerge/>
            <w:shd w:val="clear" w:color="auto" w:fill="auto"/>
          </w:tcPr>
          <w:p w14:paraId="5F1CD1C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A83D1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Immunologia i alergologia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3D9DD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DCF0F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15D00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9BC4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365A235B" w14:textId="77777777" w:rsidTr="000F5522">
        <w:tc>
          <w:tcPr>
            <w:tcW w:w="1696" w:type="dxa"/>
            <w:vMerge/>
            <w:shd w:val="clear" w:color="auto" w:fill="auto"/>
          </w:tcPr>
          <w:p w14:paraId="38A4616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39E3D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Farmakologia i podstawy toksykologii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E6AFC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F17A9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F9003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8B416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C71D122" w14:textId="77777777" w:rsidTr="000F5522">
        <w:tc>
          <w:tcPr>
            <w:tcW w:w="1696" w:type="dxa"/>
            <w:vMerge/>
            <w:shd w:val="clear" w:color="auto" w:fill="auto"/>
          </w:tcPr>
          <w:p w14:paraId="3B0B205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491FB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Doraźna pomoc przedmedyczna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124F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B52A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1FA4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E9B28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1F746F0" w14:textId="77777777" w:rsidTr="000F5522">
        <w:tc>
          <w:tcPr>
            <w:tcW w:w="1696" w:type="dxa"/>
            <w:vMerge/>
            <w:shd w:val="clear" w:color="auto" w:fill="auto"/>
          </w:tcPr>
          <w:p w14:paraId="4570F02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B8CF3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Zarządzanie i marketing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372A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81AD6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E55E1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57A23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8612A47" w14:textId="77777777" w:rsidTr="000F5522">
        <w:tc>
          <w:tcPr>
            <w:tcW w:w="1696" w:type="dxa"/>
            <w:vMerge/>
            <w:shd w:val="clear" w:color="auto" w:fill="auto"/>
          </w:tcPr>
          <w:p w14:paraId="1669440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4588C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Ekonomiczne podstawy działalności zawodowej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A5EB0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36EC5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4F22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99F53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0A5EB66" w14:textId="77777777" w:rsidTr="000F5522">
        <w:tc>
          <w:tcPr>
            <w:tcW w:w="1696" w:type="dxa"/>
            <w:vMerge w:val="restart"/>
            <w:shd w:val="clear" w:color="auto" w:fill="auto"/>
          </w:tcPr>
          <w:p w14:paraId="729FC3D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28744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01C71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lastRenderedPageBreak/>
              <w:t>Grupa zajęć III Przedmioty Kierunkowe</w:t>
            </w:r>
          </w:p>
          <w:p w14:paraId="243FD4F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D8C04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lastRenderedPageBreak/>
              <w:t>Kosmetologia pielęgnacyjna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55030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6266A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09149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67013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8F05C24" w14:textId="77777777" w:rsidTr="000F5522">
        <w:tc>
          <w:tcPr>
            <w:tcW w:w="1696" w:type="dxa"/>
            <w:vMerge/>
            <w:shd w:val="clear" w:color="auto" w:fill="auto"/>
          </w:tcPr>
          <w:p w14:paraId="28449B2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0B447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Kosmetologia upiększająca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10FFD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33418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6C0B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FD494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676778E" w14:textId="77777777" w:rsidTr="000F5522">
        <w:tc>
          <w:tcPr>
            <w:tcW w:w="1696" w:type="dxa"/>
            <w:vMerge/>
            <w:shd w:val="clear" w:color="auto" w:fill="auto"/>
          </w:tcPr>
          <w:p w14:paraId="480BB1E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41F0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Chemia kosmetyczna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16B63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94D0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DA2D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8E12D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494BEC8" w14:textId="77777777" w:rsidTr="000F5522">
        <w:tc>
          <w:tcPr>
            <w:tcW w:w="1696" w:type="dxa"/>
            <w:vMerge/>
            <w:shd w:val="clear" w:color="auto" w:fill="auto"/>
          </w:tcPr>
          <w:p w14:paraId="39D5898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0A057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Receptura kosmetyczna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81798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F35B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5B630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F2BEF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0503D24" w14:textId="77777777" w:rsidTr="000F5522">
        <w:tc>
          <w:tcPr>
            <w:tcW w:w="1696" w:type="dxa"/>
            <w:vMerge/>
            <w:shd w:val="clear" w:color="auto" w:fill="auto"/>
          </w:tcPr>
          <w:p w14:paraId="1967C93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9EEC31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Dermatologia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7E9E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34C4B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B881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5155A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B3AB630" w14:textId="77777777" w:rsidTr="000F5522">
        <w:tc>
          <w:tcPr>
            <w:tcW w:w="1696" w:type="dxa"/>
            <w:vMerge/>
            <w:shd w:val="clear" w:color="auto" w:fill="auto"/>
          </w:tcPr>
          <w:p w14:paraId="4146548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24F58A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Fizykoterapia i masaż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EC81B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38B6A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4CDF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F0CC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8DF7D36" w14:textId="77777777" w:rsidTr="000F5522">
        <w:tc>
          <w:tcPr>
            <w:tcW w:w="1696" w:type="dxa"/>
            <w:vMerge/>
            <w:shd w:val="clear" w:color="auto" w:fill="auto"/>
          </w:tcPr>
          <w:p w14:paraId="166C459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B6E9A7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Estetyka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E9B2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03588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67E45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FF1E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B905135" w14:textId="77777777" w:rsidTr="000F5522">
        <w:tc>
          <w:tcPr>
            <w:tcW w:w="1696" w:type="dxa"/>
            <w:vMerge/>
            <w:shd w:val="clear" w:color="auto" w:fill="auto"/>
          </w:tcPr>
          <w:p w14:paraId="40D3621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73EF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Wprowadzenie do medycyny estetycznej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E8249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D05C9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7C0B0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BF078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31221186" w14:textId="77777777" w:rsidTr="000F5522">
        <w:tc>
          <w:tcPr>
            <w:tcW w:w="1696" w:type="dxa"/>
            <w:vMerge/>
            <w:shd w:val="clear" w:color="auto" w:fill="auto"/>
          </w:tcPr>
          <w:p w14:paraId="4A883A9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3B9E1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Światłolecznictwo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2DF61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476AC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D7858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2B031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03966CD" w14:textId="77777777" w:rsidTr="000F5522">
        <w:tc>
          <w:tcPr>
            <w:tcW w:w="1696" w:type="dxa"/>
            <w:vMerge/>
            <w:shd w:val="clear" w:color="auto" w:fill="auto"/>
          </w:tcPr>
          <w:p w14:paraId="030713E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25C2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Analiza wyników badań laboratoryjnych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E728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07CF8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B0F1F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3E6F1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EA1AB78" w14:textId="77777777" w:rsidTr="000F5522">
        <w:tc>
          <w:tcPr>
            <w:tcW w:w="1696" w:type="dxa"/>
            <w:shd w:val="clear" w:color="auto" w:fill="auto"/>
          </w:tcPr>
          <w:p w14:paraId="6529BA4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DD620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Zasady prawidłowego żywienia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05C37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29674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6CED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DE7E5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16247EAF" w14:textId="77777777" w:rsidTr="000F5522">
        <w:tc>
          <w:tcPr>
            <w:tcW w:w="1696" w:type="dxa"/>
            <w:shd w:val="clear" w:color="auto" w:fill="auto"/>
          </w:tcPr>
          <w:p w14:paraId="2B3BE89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56EC6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Kształtowanie sylwetki i postawy ciała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9104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339B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A9A0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B3788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BAA72A2" w14:textId="77777777" w:rsidTr="000F5522">
        <w:tc>
          <w:tcPr>
            <w:tcW w:w="1696" w:type="dxa"/>
            <w:shd w:val="clear" w:color="auto" w:fill="auto"/>
          </w:tcPr>
          <w:p w14:paraId="111CC1A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3E522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Medyczne podstawy kosmetologii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E363C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76FA6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70C44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63AC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A0B7FF3" w14:textId="77777777" w:rsidTr="000F5522">
        <w:tc>
          <w:tcPr>
            <w:tcW w:w="1696" w:type="dxa"/>
            <w:shd w:val="clear" w:color="auto" w:fill="auto"/>
          </w:tcPr>
          <w:p w14:paraId="64FC987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2622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Działalność gospodarcza w branży kosmetycznej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2D3AB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32DE5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898C1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D06DA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1A45A75" w14:textId="77777777" w:rsidTr="000F5522">
        <w:tc>
          <w:tcPr>
            <w:tcW w:w="1696" w:type="dxa"/>
            <w:vMerge w:val="restart"/>
            <w:shd w:val="clear" w:color="auto" w:fill="auto"/>
          </w:tcPr>
          <w:p w14:paraId="363876C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Grupa IV Specjalność Produkty kosmetyczne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31808B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Rynek wyrobów kosmetycznych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1D1C9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DE299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D644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2E133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E364FDD" w14:textId="77777777" w:rsidTr="000F5522">
        <w:tc>
          <w:tcPr>
            <w:tcW w:w="1696" w:type="dxa"/>
            <w:vMerge/>
            <w:shd w:val="clear" w:color="auto" w:fill="auto"/>
          </w:tcPr>
          <w:p w14:paraId="592F11CB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A8A0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Marketing produktu kosmetycznego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E6DA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62BA8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997D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63F18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BF4AD73" w14:textId="77777777" w:rsidTr="000F5522">
        <w:tc>
          <w:tcPr>
            <w:tcW w:w="1696" w:type="dxa"/>
            <w:vMerge/>
            <w:shd w:val="clear" w:color="auto" w:fill="auto"/>
          </w:tcPr>
          <w:p w14:paraId="04A2C08F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C1D762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Jakość i bezpieczeństwo produktów kosmetycznych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70B59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F3971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F8CF8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F783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198160F6" w14:textId="77777777" w:rsidTr="000F5522">
        <w:tc>
          <w:tcPr>
            <w:tcW w:w="1696" w:type="dxa"/>
            <w:vMerge/>
            <w:shd w:val="clear" w:color="auto" w:fill="auto"/>
          </w:tcPr>
          <w:p w14:paraId="74AF0731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B3CAB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Metody wytwarzania różnych form kosmetyków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5190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4D610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903AB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283B8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8613FD6" w14:textId="77777777" w:rsidTr="000F5522">
        <w:tc>
          <w:tcPr>
            <w:tcW w:w="1696" w:type="dxa"/>
            <w:vMerge w:val="restart"/>
            <w:shd w:val="clear" w:color="auto" w:fill="auto"/>
          </w:tcPr>
          <w:p w14:paraId="1371792A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 xml:space="preserve">Grupa V Specjalność </w:t>
            </w:r>
          </w:p>
          <w:p w14:paraId="0341F1CA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Kosmetologia stosowana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E5885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Pielęgnacja skóry w okresie okołomenopauzalnym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ABF65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5D00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D987E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3EDAE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154D3848" w14:textId="77777777" w:rsidTr="000F5522">
        <w:tc>
          <w:tcPr>
            <w:tcW w:w="1696" w:type="dxa"/>
            <w:vMerge/>
            <w:shd w:val="clear" w:color="auto" w:fill="auto"/>
          </w:tcPr>
          <w:p w14:paraId="45DAE61C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BA934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Podstawy kosmetologii leczniczej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0826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87761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C9636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788F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85AE328" w14:textId="77777777" w:rsidTr="000F5522">
        <w:tc>
          <w:tcPr>
            <w:tcW w:w="1696" w:type="dxa"/>
            <w:vMerge/>
            <w:shd w:val="clear" w:color="auto" w:fill="auto"/>
          </w:tcPr>
          <w:p w14:paraId="4E74D482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95B7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Zarządzanie gabinetem kosmetycznym i komunikacja interpersonalna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06AEB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944E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8407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139C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4191728" w14:textId="77777777" w:rsidTr="000F5522">
        <w:tc>
          <w:tcPr>
            <w:tcW w:w="1696" w:type="dxa"/>
            <w:vMerge/>
            <w:shd w:val="clear" w:color="auto" w:fill="auto"/>
          </w:tcPr>
          <w:p w14:paraId="41C94A0D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AAA5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Nowoczesna aparatura w gabinecie kosmetycznym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D6A33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40C20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  <w:p w14:paraId="0161991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39A59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2AD8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7128B07" w14:textId="77777777" w:rsidTr="000F5522">
        <w:tc>
          <w:tcPr>
            <w:tcW w:w="1696" w:type="dxa"/>
            <w:vMerge w:val="restart"/>
            <w:shd w:val="clear" w:color="auto" w:fill="auto"/>
          </w:tcPr>
          <w:p w14:paraId="019A57C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26966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</w:t>
            </w:r>
          </w:p>
          <w:p w14:paraId="7864EC3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>Specjalizacje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C62C6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Pielęgnacja stóp - podstawy podologii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A1E20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9F1E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7100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2B596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AB70BD3" w14:textId="77777777" w:rsidTr="000F5522">
        <w:tc>
          <w:tcPr>
            <w:tcW w:w="1696" w:type="dxa"/>
            <w:vMerge/>
            <w:shd w:val="clear" w:color="auto" w:fill="auto"/>
          </w:tcPr>
          <w:p w14:paraId="4D6C82F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E99F30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Stylizacja paznokci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8CE3A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05869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09D07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F04C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3AE82F1" w14:textId="77777777" w:rsidTr="000F5522">
        <w:tc>
          <w:tcPr>
            <w:tcW w:w="1696" w:type="dxa"/>
            <w:vMerge/>
            <w:shd w:val="clear" w:color="auto" w:fill="auto"/>
          </w:tcPr>
          <w:p w14:paraId="5B4D8D1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29C94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Modelowanie sylwetki - masaż w zabiegach SPA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1B652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5A55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A5290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4391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BA60563" w14:textId="77777777" w:rsidTr="000F5522">
        <w:tc>
          <w:tcPr>
            <w:tcW w:w="1696" w:type="dxa"/>
            <w:vMerge/>
            <w:shd w:val="clear" w:color="auto" w:fill="auto"/>
          </w:tcPr>
          <w:p w14:paraId="18E226E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FB2D1B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Wizaż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E3FB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DE76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815A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1487A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0C62FAD" w14:textId="77777777" w:rsidTr="000F5522">
        <w:tc>
          <w:tcPr>
            <w:tcW w:w="1696" w:type="dxa"/>
            <w:vMerge/>
            <w:shd w:val="clear" w:color="auto" w:fill="auto"/>
          </w:tcPr>
          <w:p w14:paraId="5B29856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E889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Wstęp do trychologii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FBFFF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96CBF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1CAA7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44CE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C9A57C3" w14:textId="77777777" w:rsidTr="000F5522">
        <w:tc>
          <w:tcPr>
            <w:tcW w:w="1696" w:type="dxa"/>
            <w:vMerge/>
            <w:shd w:val="clear" w:color="auto" w:fill="auto"/>
          </w:tcPr>
          <w:p w14:paraId="6E1FD4D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42F0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Stylizacja brwi i rzęs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FC853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907EB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5A924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B103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E718458" w14:textId="77777777" w:rsidTr="000F5522">
        <w:trPr>
          <w:trHeight w:val="731"/>
        </w:trPr>
        <w:tc>
          <w:tcPr>
            <w:tcW w:w="1696" w:type="dxa"/>
            <w:vMerge w:val="restart"/>
            <w:shd w:val="clear" w:color="auto" w:fill="auto"/>
          </w:tcPr>
          <w:p w14:paraId="7825B3D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70735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VII Praktyki zawodowe</w:t>
            </w:r>
          </w:p>
          <w:p w14:paraId="4A062B7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9BE8A6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CFD21A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Wprowadzenie do praktyk zawodowych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BC1CF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1052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20856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BD75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AB90A96" w14:textId="77777777" w:rsidTr="000F5522">
        <w:tc>
          <w:tcPr>
            <w:tcW w:w="1696" w:type="dxa"/>
            <w:vMerge/>
            <w:shd w:val="clear" w:color="auto" w:fill="auto"/>
          </w:tcPr>
          <w:p w14:paraId="33EEE5F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9A8F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wdrożeniowa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D51E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3483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27264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51F2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35A6E6C" w14:textId="77777777" w:rsidTr="000F5522">
        <w:tc>
          <w:tcPr>
            <w:tcW w:w="1696" w:type="dxa"/>
            <w:vMerge/>
            <w:shd w:val="clear" w:color="auto" w:fill="auto"/>
          </w:tcPr>
          <w:p w14:paraId="37D7FA2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485F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kierunkowa wprowadzająca 1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B3CF0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1A6D9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EB84E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6C1E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D1284F0" w14:textId="77777777" w:rsidTr="000F5522">
        <w:tc>
          <w:tcPr>
            <w:tcW w:w="1696" w:type="dxa"/>
            <w:vMerge/>
            <w:shd w:val="clear" w:color="auto" w:fill="auto"/>
          </w:tcPr>
          <w:p w14:paraId="4F4B107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C32F9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kierunkowa wprowadzająca 2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04D06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BCBE0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D25FD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2AFE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2BBEE8D" w14:textId="77777777" w:rsidTr="000F5522">
        <w:tc>
          <w:tcPr>
            <w:tcW w:w="1696" w:type="dxa"/>
            <w:vMerge/>
            <w:shd w:val="clear" w:color="auto" w:fill="auto"/>
          </w:tcPr>
          <w:p w14:paraId="1A82AD2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38787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kierunkowa*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2773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559C0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509BC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5013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09C5F71" w14:textId="77777777" w:rsidTr="000F5522">
        <w:tc>
          <w:tcPr>
            <w:tcW w:w="1696" w:type="dxa"/>
            <w:vMerge/>
            <w:shd w:val="clear" w:color="auto" w:fill="auto"/>
          </w:tcPr>
          <w:p w14:paraId="7EBB55C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6F38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Podsumowanie i zaliczenie  praktyk zawodowych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4AA95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4E3F5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118A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B273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36548A3" w14:textId="77777777" w:rsidTr="000F5522">
        <w:trPr>
          <w:trHeight w:val="65"/>
        </w:trPr>
        <w:tc>
          <w:tcPr>
            <w:tcW w:w="410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65290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7F9A0FFD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F5522">
              <w:rPr>
                <w:rFonts w:ascii="Times New Roman" w:hAnsi="Times New Roman" w:cs="Times New Roman"/>
                <w:b/>
              </w:rPr>
              <w:t>Razem:</w:t>
            </w:r>
          </w:p>
          <w:p w14:paraId="54644728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260AB940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719F6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FDBD8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5D1FA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94900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</w:tr>
      <w:tr w:rsidR="008C1ED6" w:rsidRPr="00664C88" w14:paraId="2C5ABCE2" w14:textId="77777777" w:rsidTr="00E87F75">
        <w:tc>
          <w:tcPr>
            <w:tcW w:w="4106" w:type="dxa"/>
            <w:gridSpan w:val="2"/>
            <w:shd w:val="clear" w:color="auto" w:fill="auto"/>
          </w:tcPr>
          <w:p w14:paraId="7FA0599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9B22B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6B90C82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31 % </w:t>
            </w:r>
          </w:p>
        </w:tc>
      </w:tr>
      <w:tr w:rsidR="008C1ED6" w:rsidRPr="00664C88" w14:paraId="325D6838" w14:textId="77777777" w:rsidTr="00E87F75">
        <w:trPr>
          <w:trHeight w:val="865"/>
        </w:trPr>
        <w:tc>
          <w:tcPr>
            <w:tcW w:w="4106" w:type="dxa"/>
            <w:gridSpan w:val="2"/>
            <w:shd w:val="clear" w:color="auto" w:fill="auto"/>
          </w:tcPr>
          <w:p w14:paraId="300CFFB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64C88">
              <w:rPr>
                <w:rFonts w:ascii="Times New Roman" w:hAnsi="Times New Roman"/>
                <w:b/>
              </w:rPr>
              <w:t>Wymiar % punktów ECTS, którą student uzyskuje w ramach zajęć praktycznych (</w:t>
            </w:r>
            <w:r w:rsidRPr="00664C88">
              <w:rPr>
                <w:rFonts w:ascii="Times New Roman" w:hAnsi="Times New Roman"/>
                <w:i/>
              </w:rPr>
              <w:t>dla profilu praktycznego)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7DBC0D7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71%</w:t>
            </w:r>
          </w:p>
        </w:tc>
      </w:tr>
      <w:tr w:rsidR="008C1ED6" w:rsidRPr="00664C88" w14:paraId="5F035E3F" w14:textId="77777777" w:rsidTr="00E87F75">
        <w:tc>
          <w:tcPr>
            <w:tcW w:w="4106" w:type="dxa"/>
            <w:gridSpan w:val="2"/>
            <w:shd w:val="clear" w:color="auto" w:fill="auto"/>
          </w:tcPr>
          <w:p w14:paraId="44740C0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i/>
              </w:rPr>
              <w:t>(dla profilu ogónoakademickiego)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32FE40A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Nie dotyczy</w:t>
            </w:r>
          </w:p>
        </w:tc>
      </w:tr>
      <w:tr w:rsidR="008C1ED6" w:rsidRPr="00664C88" w14:paraId="353D8338" w14:textId="77777777" w:rsidTr="00E87F75">
        <w:tc>
          <w:tcPr>
            <w:tcW w:w="4106" w:type="dxa"/>
            <w:gridSpan w:val="2"/>
            <w:shd w:val="clear" w:color="auto" w:fill="auto"/>
          </w:tcPr>
          <w:p w14:paraId="1F43825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Wymiar % punktów ECTS  dla każdej z dyscyplin naukowych, ze wskazaniem dyscypliny wiodącej (</w:t>
            </w:r>
            <w:r w:rsidRPr="00664C88">
              <w:rPr>
                <w:rFonts w:ascii="Times New Roman" w:hAnsi="Times New Roman"/>
                <w:i/>
              </w:rPr>
              <w:t>dla kierunku studiów  przyporządkowanego do więcej niż jednej dyscypliny naukowej</w:t>
            </w:r>
            <w:r w:rsidRPr="00664C8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7BEBE2D9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63" w:lineRule="auto"/>
              <w:ind w:left="25" w:right="354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Dziedzina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medycznych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22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zdrowiu</w:t>
            </w:r>
          </w:p>
          <w:p w14:paraId="236A9539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Dyscypliny:</w:t>
            </w:r>
          </w:p>
          <w:p w14:paraId="4AEB5EE2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" w:after="0" w:line="263" w:lineRule="auto"/>
              <w:ind w:left="25" w:right="129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zdrowiu</w:t>
            </w:r>
            <w:r w:rsidRPr="00664C88">
              <w:rPr>
                <w:rFonts w:ascii="Times New Roman" w:eastAsia="Times New Roman" w:hAnsi="Times New Roman"/>
                <w:spacing w:val="42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60,4%</w:t>
            </w:r>
            <w:r w:rsidRPr="00664C88">
              <w:rPr>
                <w:rFonts w:ascii="Times New Roman" w:eastAsia="Times New Roman" w:hAnsi="Times New Roman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6,3%</w:t>
            </w:r>
          </w:p>
          <w:p w14:paraId="42A3E043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25" w:right="65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kulturze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fizycznej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6,3%</w:t>
            </w:r>
          </w:p>
          <w:p w14:paraId="23DF5437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25" w:right="65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Dziedzina</w:t>
            </w:r>
            <w:r w:rsidRPr="00664C88">
              <w:rPr>
                <w:rFonts w:ascii="Times New Roman" w:eastAsia="Times New Roman" w:hAnsi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</w:t>
            </w:r>
            <w:r w:rsidRPr="00664C88">
              <w:rPr>
                <w:rFonts w:ascii="Times New Roman" w:eastAsia="Times New Roman" w:hAnsi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społecznych</w:t>
            </w:r>
            <w:r w:rsidRPr="00664C88">
              <w:rPr>
                <w:rFonts w:ascii="Times New Roman" w:eastAsia="Times New Roman" w:hAnsi="Times New Roman"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Dyscypliny:</w:t>
            </w:r>
          </w:p>
          <w:p w14:paraId="49AE8EB5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psychologia</w:t>
            </w:r>
            <w:r w:rsidRPr="00664C88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10,4%</w:t>
            </w:r>
          </w:p>
          <w:p w14:paraId="48A58F98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" w:after="0" w:line="240" w:lineRule="auto"/>
              <w:ind w:left="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pedagogika</w:t>
            </w:r>
            <w:r w:rsidRPr="00664C88">
              <w:rPr>
                <w:rFonts w:ascii="Times New Roman" w:eastAsia="Times New Roman" w:hAnsi="Times New Roman"/>
                <w:spacing w:val="38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10,4%</w:t>
            </w:r>
          </w:p>
          <w:p w14:paraId="12828BE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socjologiczne</w:t>
            </w:r>
            <w:r w:rsidRPr="00664C88">
              <w:rPr>
                <w:rFonts w:ascii="Times New Roman" w:eastAsia="Times New Roman" w:hAnsi="Times New Roman"/>
                <w:spacing w:val="40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6,2%</w:t>
            </w:r>
            <w:r w:rsidRPr="00664C88">
              <w:rPr>
                <w:rFonts w:ascii="Times New Roman" w:eastAsia="Times New Roman" w:hAnsi="Times New Roman"/>
                <w:spacing w:val="22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Dyscyplina</w:t>
            </w:r>
            <w:r w:rsidRPr="00664C88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wiodąca:</w:t>
            </w:r>
            <w:r w:rsidRPr="00664C88">
              <w:rPr>
                <w:rFonts w:ascii="Times New Roman" w:eastAsia="Times New Roman" w:hAnsi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ZDROWIU</w:t>
            </w:r>
          </w:p>
        </w:tc>
      </w:tr>
      <w:tr w:rsidR="008C1ED6" w:rsidRPr="00664C88" w14:paraId="656584B9" w14:textId="77777777" w:rsidTr="00E87F75">
        <w:tc>
          <w:tcPr>
            <w:tcW w:w="4106" w:type="dxa"/>
            <w:gridSpan w:val="2"/>
            <w:shd w:val="clear" w:color="auto" w:fill="auto"/>
          </w:tcPr>
          <w:p w14:paraId="13DFC99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lastRenderedPageBreak/>
              <w:t>Wymiar % punktów ECTS, która student uzyskuje w ramach kształcenia z wykorzystaniem metod i technik kształcenia na odległość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0B44B1CC" w14:textId="187C97B6" w:rsidR="008C1ED6" w:rsidRPr="00664C88" w:rsidRDefault="00343FA3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</w:tr>
    </w:tbl>
    <w:p w14:paraId="02A18E18" w14:textId="77777777" w:rsidR="008C1ED6" w:rsidRPr="00E06736" w:rsidRDefault="008C1ED6" w:rsidP="008C1ED6">
      <w:pPr>
        <w:rPr>
          <w:rFonts w:ascii="Times New Roman" w:hAnsi="Times New Roman"/>
        </w:rPr>
      </w:pPr>
    </w:p>
    <w:p w14:paraId="0AD4DCE1" w14:textId="77777777" w:rsidR="008C1ED6" w:rsidRPr="009037F5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spacing w:val="-4"/>
        </w:rPr>
        <w:t>Program studiów   obowiązuje od semestru  ……………….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06736">
        <w:rPr>
          <w:rFonts w:ascii="Times New Roman" w:hAnsi="Times New Roman"/>
          <w:spacing w:val="-7"/>
        </w:rPr>
        <w:t xml:space="preserve">roku akademickiego …………., </w:t>
      </w:r>
    </w:p>
    <w:p w14:paraId="232A5306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spacing w:val="-4"/>
        </w:rPr>
        <w:t>Projekt program studiów został uchwalony na posiedzeniu Rady Wydziału …………………………………………..</w:t>
      </w:r>
      <w:r w:rsidRPr="00E06736">
        <w:rPr>
          <w:rFonts w:ascii="Times New Roman" w:hAnsi="Times New Roman"/>
        </w:rPr>
        <w:t xml:space="preserve">            </w:t>
      </w:r>
      <w:r w:rsidRPr="00E06736">
        <w:rPr>
          <w:rFonts w:ascii="Times New Roman" w:hAnsi="Times New Roman"/>
          <w:spacing w:val="-5"/>
        </w:rPr>
        <w:t xml:space="preserve">w dniu </w:t>
      </w:r>
      <w:r w:rsidRPr="00E06736">
        <w:rPr>
          <w:rFonts w:ascii="Times New Roman" w:hAnsi="Times New Roman"/>
        </w:rPr>
        <w:tab/>
        <w:t>. ….…</w:t>
      </w:r>
      <w:r w:rsidRPr="00E06736">
        <w:rPr>
          <w:rFonts w:ascii="Times New Roman" w:hAnsi="Times New Roman"/>
        </w:rPr>
        <w:tab/>
      </w:r>
      <w:r w:rsidRPr="00E06736">
        <w:rPr>
          <w:rFonts w:ascii="Times New Roman" w:hAnsi="Times New Roman"/>
          <w:spacing w:val="-16"/>
        </w:rPr>
        <w:t>r.</w:t>
      </w:r>
    </w:p>
    <w:p w14:paraId="29BFC8E4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  <w:r w:rsidRPr="00E06736">
        <w:rPr>
          <w:rFonts w:ascii="Times New Roman" w:hAnsi="Times New Roman"/>
          <w:i/>
          <w:iCs/>
          <w:spacing w:val="-12"/>
        </w:rPr>
        <w:t>(nazwa wydziału)</w:t>
      </w:r>
      <w:r w:rsidRPr="00E06736">
        <w:rPr>
          <w:rFonts w:ascii="Times New Roman" w:hAnsi="Times New Roman"/>
          <w:i/>
          <w:iCs/>
        </w:rPr>
        <w:tab/>
      </w:r>
      <w:r w:rsidRPr="00E06736">
        <w:rPr>
          <w:rFonts w:ascii="Times New Roman" w:hAnsi="Times New Roman"/>
          <w:i/>
          <w:iCs/>
          <w:spacing w:val="-2"/>
        </w:rPr>
        <w:t>(data posiedzenia rady wydziału)</w:t>
      </w:r>
    </w:p>
    <w:p w14:paraId="3D8A9481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086FE781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4810F85C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4E14B99D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0C218DDC" w14:textId="77777777" w:rsidR="008C1ED6" w:rsidRPr="00E06736" w:rsidRDefault="008C1ED6" w:rsidP="008C1ED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7E4BF1E2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i/>
          <w:iCs/>
          <w:spacing w:val="-7"/>
        </w:rPr>
        <w:t xml:space="preserve">                                    (podpis Dziekana)</w:t>
      </w:r>
    </w:p>
    <w:p w14:paraId="428B5773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1"/>
          <w:sz w:val="18"/>
          <w:szCs w:val="18"/>
        </w:rPr>
        <w:t xml:space="preserve">* Liczba punktów ECTS uzyskiwanych - zgodnie z programem studiów - przez studenta za zaliczenie przedmiotu me jest suma kolumn: „Liczba punktów ECTS. która student uzyskuje na </w:t>
      </w:r>
      <w:r w:rsidRPr="00E06736">
        <w:rPr>
          <w:rFonts w:ascii="Times New Roman" w:hAnsi="Times New Roman"/>
          <w:sz w:val="18"/>
          <w:szCs w:val="18"/>
        </w:rPr>
        <w:t xml:space="preserve">zajęciach, wymagających bezpośredniego udziału nauczycieli akademickich”, „Liczba punktów ECTS. która student uzyskuje w ramach zajęć o charakterze praktycznym, w tym zajęć laboratoryjnych i projektowych", „Liczba punktów ECTS. która student musi uzyskać w ramach zajęć z zakresu nauk podstawowych, do których odnoszą się efekty kształcenia dla określonego kierunku, poziomu i profilu kształcenia'' </w:t>
      </w:r>
    </w:p>
    <w:p w14:paraId="76A6A36D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spacing w:val="-2"/>
          <w:sz w:val="18"/>
          <w:szCs w:val="18"/>
        </w:rPr>
        <w:t xml:space="preserve">np. przedmiot „X” - przewidziany w programie studiów jako laboratorium w wymiarze 30 godzin, </w:t>
      </w:r>
      <w:r w:rsidRPr="00E06736">
        <w:rPr>
          <w:rFonts w:ascii="Times New Roman" w:hAnsi="Times New Roman"/>
          <w:iCs/>
          <w:spacing w:val="-2"/>
          <w:sz w:val="18"/>
          <w:szCs w:val="18"/>
        </w:rPr>
        <w:t xml:space="preserve">za </w:t>
      </w:r>
      <w:r w:rsidRPr="00E06736">
        <w:rPr>
          <w:rFonts w:ascii="Times New Roman" w:hAnsi="Times New Roman"/>
          <w:spacing w:val="-2"/>
          <w:sz w:val="18"/>
          <w:szCs w:val="18"/>
        </w:rPr>
        <w:t xml:space="preserve">zaliczenie którego student uzyskuje </w:t>
      </w:r>
      <w:r w:rsidRPr="00E06736">
        <w:rPr>
          <w:rFonts w:ascii="Times New Roman" w:hAnsi="Times New Roman"/>
          <w:iCs/>
          <w:spacing w:val="-2"/>
          <w:sz w:val="18"/>
          <w:szCs w:val="18"/>
        </w:rPr>
        <w:t xml:space="preserve">2 </w:t>
      </w:r>
      <w:r w:rsidRPr="00E06736">
        <w:rPr>
          <w:rFonts w:ascii="Times New Roman" w:hAnsi="Times New Roman"/>
          <w:spacing w:val="-2"/>
          <w:sz w:val="18"/>
          <w:szCs w:val="18"/>
        </w:rPr>
        <w:t>pkt ECTS powinien zostać rozpisany :</w:t>
      </w:r>
    </w:p>
    <w:p w14:paraId="71D885D4" w14:textId="77777777" w:rsidR="008C1ED6" w:rsidRPr="00E06736" w:rsidRDefault="008C1ED6" w:rsidP="008C1ED6">
      <w:pPr>
        <w:widowControl w:val="0"/>
        <w:numPr>
          <w:ilvl w:val="0"/>
          <w:numId w:val="13"/>
        </w:numPr>
        <w:shd w:val="clear" w:color="auto" w:fill="FFFFFF"/>
        <w:tabs>
          <w:tab w:val="left" w:pos="101"/>
        </w:tabs>
        <w:suppressAutoHyphens w:val="0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2"/>
          <w:sz w:val="18"/>
          <w:szCs w:val="18"/>
        </w:rPr>
        <w:t>w kolumnie „Liczba punktów ECTS. którą student uzyskuje :za zajęciach wymagających bezpośredniego udziału nauczycieli akademickich” - 1 ECTS.</w:t>
      </w:r>
    </w:p>
    <w:p w14:paraId="1A931253" w14:textId="77777777" w:rsidR="008C1ED6" w:rsidRPr="00E06736" w:rsidRDefault="008C1ED6" w:rsidP="008C1ED6">
      <w:pPr>
        <w:widowControl w:val="0"/>
        <w:numPr>
          <w:ilvl w:val="0"/>
          <w:numId w:val="13"/>
        </w:numPr>
        <w:shd w:val="clear" w:color="auto" w:fill="FFFFFF"/>
        <w:tabs>
          <w:tab w:val="left" w:pos="101"/>
        </w:tabs>
        <w:suppressAutoHyphens w:val="0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2"/>
          <w:sz w:val="18"/>
          <w:szCs w:val="18"/>
        </w:rPr>
        <w:t>w kolumnie „Liczba punktów ECTS. którą student uzyskuje w ramach zajęć o charakterze praktycznym, w tym zajęć laboratoryjnych i projektowych” - 2 ECTS:</w:t>
      </w:r>
    </w:p>
    <w:p w14:paraId="1732BAD1" w14:textId="77777777" w:rsidR="008C1ED6" w:rsidRPr="00A84488" w:rsidRDefault="008C1ED6" w:rsidP="008C1ED6">
      <w:pPr>
        <w:widowControl w:val="0"/>
        <w:numPr>
          <w:ilvl w:val="0"/>
          <w:numId w:val="13"/>
        </w:numPr>
        <w:shd w:val="clear" w:color="auto" w:fill="FFFFFF"/>
        <w:tabs>
          <w:tab w:val="left" w:pos="101"/>
        </w:tabs>
        <w:suppressAutoHyphens w:val="0"/>
        <w:autoSpaceDE w:val="0"/>
        <w:autoSpaceDN w:val="0"/>
        <w:adjustRightInd w:val="0"/>
        <w:spacing w:after="0" w:line="202" w:lineRule="exact"/>
        <w:ind w:left="101" w:right="653" w:hanging="101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3"/>
          <w:sz w:val="18"/>
          <w:szCs w:val="18"/>
        </w:rPr>
        <w:t xml:space="preserve">w kolumnie „Liczba punktów ECTS. którą student musi uzyskać w ramach zajęć z zakresu nauk podstawowych, do których odnoszą się efekty uczenia się dla określonego kierunku, </w:t>
      </w:r>
      <w:r w:rsidRPr="00E06736">
        <w:rPr>
          <w:rFonts w:ascii="Times New Roman" w:hAnsi="Times New Roman"/>
          <w:sz w:val="18"/>
          <w:szCs w:val="18"/>
        </w:rPr>
        <w:t>poziomu i profilu kształcenia”' - 2 ECTS.</w:t>
      </w:r>
    </w:p>
    <w:p w14:paraId="1035B467" w14:textId="77777777" w:rsidR="00400467" w:rsidRPr="00964D92" w:rsidRDefault="00400467" w:rsidP="00B00AC0">
      <w:pPr>
        <w:rPr>
          <w:rFonts w:ascii="Times New Roman" w:hAnsi="Times New Roman" w:cs="Times New Roman"/>
          <w:lang w:eastAsia="pl-PL"/>
        </w:rPr>
      </w:pPr>
    </w:p>
    <w:p w14:paraId="77568A0A" w14:textId="77777777" w:rsidR="00400467" w:rsidRPr="00964D92" w:rsidRDefault="00400467" w:rsidP="00B00AC0">
      <w:pPr>
        <w:rPr>
          <w:rFonts w:ascii="Times New Roman" w:hAnsi="Times New Roman" w:cs="Times New Roman"/>
          <w:lang w:eastAsia="pl-PL"/>
        </w:rPr>
      </w:pPr>
    </w:p>
    <w:p w14:paraId="4DFA8B6E" w14:textId="77777777" w:rsidR="00400467" w:rsidRDefault="00400467" w:rsidP="00697793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14:paraId="1FC3E716" w14:textId="77777777" w:rsidR="008C1ED6" w:rsidRDefault="008C1ED6" w:rsidP="008C1ED6">
      <w:pPr>
        <w:rPr>
          <w:lang w:eastAsia="pl-PL"/>
        </w:rPr>
        <w:sectPr w:rsidR="008C1ED6" w:rsidSect="008C1ED6">
          <w:pgSz w:w="16838" w:h="11906" w:orient="landscape"/>
          <w:pgMar w:top="1418" w:right="1259" w:bottom="1418" w:left="1418" w:header="709" w:footer="709" w:gutter="0"/>
          <w:cols w:space="708"/>
          <w:docGrid w:linePitch="360"/>
        </w:sectPr>
      </w:pPr>
    </w:p>
    <w:p w14:paraId="3984EE97" w14:textId="77777777" w:rsidR="008C1ED6" w:rsidRPr="00A508C6" w:rsidRDefault="008C1ED6" w:rsidP="008C1ED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508C6">
        <w:rPr>
          <w:rFonts w:ascii="Times New Roman" w:hAnsi="Times New Roman" w:cs="Times New Roman"/>
          <w:sz w:val="16"/>
          <w:szCs w:val="16"/>
        </w:rPr>
        <w:lastRenderedPageBreak/>
        <w:t>Załącznik nr 4 do Uchwały nr .........</w:t>
      </w:r>
    </w:p>
    <w:p w14:paraId="3BC1E827" w14:textId="77777777" w:rsidR="008C1ED6" w:rsidRPr="00A508C6" w:rsidRDefault="008C1ED6" w:rsidP="008C1ED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b/>
          <w:bCs/>
          <w:spacing w:val="40"/>
        </w:rPr>
      </w:pPr>
      <w:r w:rsidRPr="00A508C6">
        <w:rPr>
          <w:rFonts w:ascii="Times New Roman" w:hAnsi="Times New Roman" w:cs="Times New Roman"/>
          <w:sz w:val="16"/>
          <w:szCs w:val="16"/>
        </w:rPr>
        <w:t>Rady Wydziału WFiZ z dnia 16 października 2019 r._</w:t>
      </w:r>
      <w:r w:rsidRPr="00A508C6">
        <w:rPr>
          <w:rFonts w:ascii="Times New Roman" w:hAnsi="Times New Roman" w:cs="Times New Roman"/>
          <w:color w:val="FF0000"/>
          <w:sz w:val="16"/>
          <w:szCs w:val="16"/>
        </w:rPr>
        <w:t>PROJEKT na Senat</w:t>
      </w:r>
    </w:p>
    <w:p w14:paraId="18F3FD15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</w:rPr>
      </w:pPr>
      <w:r w:rsidRPr="00A508C6">
        <w:rPr>
          <w:rFonts w:ascii="Times New Roman" w:hAnsi="Times New Roman" w:cs="Times New Roman"/>
          <w:b/>
          <w:bCs/>
          <w:spacing w:val="40"/>
        </w:rPr>
        <w:t>Specyfikacja/matryca</w:t>
      </w:r>
      <w:r w:rsidRPr="00A508C6">
        <w:rPr>
          <w:rFonts w:ascii="Times New Roman" w:hAnsi="Times New Roman" w:cs="Times New Roman"/>
          <w:b/>
          <w:bCs/>
        </w:rPr>
        <w:t xml:space="preserve"> </w:t>
      </w:r>
      <w:r w:rsidRPr="00A508C6">
        <w:rPr>
          <w:rFonts w:ascii="Times New Roman" w:hAnsi="Times New Roman" w:cs="Times New Roman"/>
          <w:b/>
          <w:bCs/>
          <w:spacing w:val="46"/>
        </w:rPr>
        <w:t>efektów</w:t>
      </w:r>
      <w:r w:rsidRPr="00A508C6">
        <w:rPr>
          <w:rFonts w:ascii="Times New Roman" w:hAnsi="Times New Roman" w:cs="Times New Roman"/>
          <w:b/>
          <w:bCs/>
        </w:rPr>
        <w:t xml:space="preserve"> </w:t>
      </w:r>
      <w:r w:rsidRPr="00A508C6">
        <w:rPr>
          <w:rFonts w:ascii="Times New Roman" w:hAnsi="Times New Roman" w:cs="Times New Roman"/>
          <w:b/>
          <w:bCs/>
          <w:spacing w:val="44"/>
        </w:rPr>
        <w:t xml:space="preserve">uczenia się </w:t>
      </w:r>
      <w:bookmarkStart w:id="2" w:name="_Hlk19650221"/>
      <w:r w:rsidRPr="00A508C6">
        <w:rPr>
          <w:rFonts w:ascii="Times New Roman" w:hAnsi="Times New Roman" w:cs="Times New Roman"/>
          <w:b/>
          <w:bCs/>
          <w:spacing w:val="44"/>
        </w:rPr>
        <w:t xml:space="preserve">dla programu kształcenia na kierunku </w:t>
      </w:r>
      <w:bookmarkEnd w:id="2"/>
      <w:r>
        <w:rPr>
          <w:rFonts w:ascii="Times New Roman" w:hAnsi="Times New Roman" w:cs="Times New Roman"/>
          <w:b/>
          <w:bCs/>
          <w:spacing w:val="44"/>
        </w:rPr>
        <w:t>Terapia zajęciowa, studia pierwszego stopnia</w:t>
      </w:r>
    </w:p>
    <w:p w14:paraId="6340CB18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A508C6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A508C6">
        <w:rPr>
          <w:rFonts w:ascii="Times New Roman" w:hAnsi="Times New Roman"/>
        </w:rPr>
        <w:t>uczenia się zdefiniowanymi dla poszczególnych grup przedmiotów/ przedmiotów.</w:t>
      </w:r>
    </w:p>
    <w:p w14:paraId="47BC47F6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356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9"/>
        <w:gridCol w:w="1702"/>
        <w:gridCol w:w="1559"/>
        <w:gridCol w:w="1701"/>
        <w:gridCol w:w="1559"/>
        <w:gridCol w:w="1701"/>
        <w:gridCol w:w="1560"/>
        <w:gridCol w:w="1559"/>
      </w:tblGrid>
      <w:tr w:rsidR="000F5522" w:rsidRPr="00A508C6" w14:paraId="2A909806" w14:textId="77777777" w:rsidTr="000F5522">
        <w:trPr>
          <w:cantSplit/>
          <w:trHeight w:hRule="exact" w:val="581"/>
        </w:trPr>
        <w:tc>
          <w:tcPr>
            <w:tcW w:w="22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185F4" w14:textId="77777777" w:rsidR="000F5522" w:rsidRPr="0054379C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34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2A1CB676" w14:textId="77777777" w:rsidR="000F5522" w:rsidRPr="0054379C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0F5522" w:rsidRPr="00A508C6" w14:paraId="68ECE6CA" w14:textId="77777777" w:rsidTr="000F5522">
        <w:trPr>
          <w:cantSplit/>
          <w:trHeight w:hRule="exact" w:val="1489"/>
        </w:trPr>
        <w:tc>
          <w:tcPr>
            <w:tcW w:w="22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24D8C7" w14:textId="77777777" w:rsidR="000F5522" w:rsidRPr="00A508C6" w:rsidRDefault="000F5522" w:rsidP="000F5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CFF6C" w14:textId="77777777" w:rsidR="000F5522" w:rsidRDefault="000F5522" w:rsidP="0039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>I</w:t>
            </w:r>
          </w:p>
          <w:p w14:paraId="09FF7D66" w14:textId="77777777" w:rsidR="000F5522" w:rsidRPr="00A77F4F" w:rsidRDefault="000F5522" w:rsidP="0039156C">
            <w:pPr>
              <w:jc w:val="center"/>
              <w:rPr>
                <w:rFonts w:ascii="Times New Roman" w:hAnsi="Times New Roman" w:cs="Times New Roman"/>
              </w:rPr>
            </w:pPr>
            <w:r w:rsidRPr="006E622F">
              <w:rPr>
                <w:rFonts w:ascii="Times New Roman" w:eastAsia="Times New Roman" w:hAnsi="Times New Roman" w:cs="Times New Roman"/>
                <w:b/>
              </w:rPr>
              <w:t>Przedmioty Kształcenia Ogólnego</w:t>
            </w:r>
          </w:p>
          <w:p w14:paraId="297A5725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6DFCE8" w14:textId="77777777" w:rsidR="000F5522" w:rsidRDefault="000F5522" w:rsidP="0039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 II</w:t>
            </w:r>
          </w:p>
          <w:p w14:paraId="778C41A5" w14:textId="77777777" w:rsidR="000F5522" w:rsidRPr="00A508C6" w:rsidRDefault="000F5522" w:rsidP="0039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A64">
              <w:rPr>
                <w:rFonts w:ascii="Times New Roman" w:eastAsia="Times New Roman" w:hAnsi="Times New Roman" w:cs="Times New Roman"/>
                <w:b/>
              </w:rPr>
              <w:t>Przedmioty Podstawowe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F5053" w14:textId="77777777" w:rsidR="000F5522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6C3B">
              <w:rPr>
                <w:rFonts w:ascii="Times New Roman" w:eastAsia="Times New Roman" w:hAnsi="Times New Roman" w:cs="Times New Roman"/>
                <w:b/>
              </w:rPr>
              <w:t>Grupa zajęć III</w:t>
            </w:r>
          </w:p>
          <w:p w14:paraId="787963E1" w14:textId="77777777" w:rsidR="000F5522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F9A5DF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C3B">
              <w:rPr>
                <w:rFonts w:ascii="Times New Roman" w:eastAsia="Times New Roman" w:hAnsi="Times New Roman" w:cs="Times New Roman"/>
                <w:b/>
              </w:rPr>
              <w:t>Przedmioty Kierunkowe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5D5505" w14:textId="77777777" w:rsidR="000F5522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64164">
              <w:rPr>
                <w:rFonts w:ascii="Times New Roman" w:eastAsia="Times New Roman" w:hAnsi="Times New Roman" w:cs="Times New Roman"/>
                <w:b/>
              </w:rPr>
              <w:t>Grupa IV</w:t>
            </w:r>
          </w:p>
          <w:p w14:paraId="46938811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Specjalność Procedury kosmetyczne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7D9B5" w14:textId="77777777" w:rsidR="000F5522" w:rsidRPr="00CD7DA9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7DA9">
              <w:rPr>
                <w:rFonts w:ascii="Times New Roman" w:hAnsi="Times New Roman"/>
                <w:b/>
              </w:rPr>
              <w:t>Grupa V</w:t>
            </w:r>
          </w:p>
          <w:p w14:paraId="07C7ACF4" w14:textId="77777777" w:rsidR="000F5522" w:rsidRPr="00CD7DA9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7DA9">
              <w:rPr>
                <w:rFonts w:ascii="Times New Roman" w:hAnsi="Times New Roman"/>
                <w:b/>
              </w:rPr>
              <w:t>Specjalność</w:t>
            </w:r>
          </w:p>
          <w:p w14:paraId="1242C8F6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DA9">
              <w:rPr>
                <w:rFonts w:ascii="Times New Roman" w:hAnsi="Times New Roman"/>
                <w:b/>
              </w:rPr>
              <w:t>Kosmetologia stosowana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244150" w14:textId="77777777" w:rsidR="000F5522" w:rsidRPr="00EF6960" w:rsidRDefault="000F5522" w:rsidP="0039156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F6960">
              <w:rPr>
                <w:rFonts w:ascii="Times New Roman" w:hAnsi="Times New Roman" w:cs="Times New Roman"/>
                <w:b/>
              </w:rPr>
              <w:t>Grupa zajęć</w:t>
            </w:r>
            <w:r>
              <w:rPr>
                <w:rFonts w:ascii="Times New Roman" w:hAnsi="Times New Roman" w:cs="Times New Roman"/>
                <w:b/>
              </w:rPr>
              <w:t xml:space="preserve">    VI</w:t>
            </w:r>
          </w:p>
          <w:p w14:paraId="34EA5987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Specjalizacje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9641D" w14:textId="77777777" w:rsidR="000F5522" w:rsidRDefault="000F5522" w:rsidP="003915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</w:p>
          <w:p w14:paraId="55027EBB" w14:textId="77777777" w:rsidR="0039156C" w:rsidRDefault="000F5522" w:rsidP="003915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VII </w:t>
            </w:r>
          </w:p>
          <w:p w14:paraId="5BC4AFBD" w14:textId="77777777" w:rsidR="000F5522" w:rsidRPr="00E06736" w:rsidRDefault="000F5522" w:rsidP="003915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Praktyki</w:t>
            </w:r>
            <w:r>
              <w:rPr>
                <w:rFonts w:ascii="Times New Roman" w:hAnsi="Times New Roman" w:cs="Times New Roman"/>
                <w:b/>
              </w:rPr>
              <w:t xml:space="preserve"> zawodowe</w:t>
            </w:r>
          </w:p>
          <w:p w14:paraId="2396BD67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7A09A2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ED36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2336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B97D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DED20" w14:textId="77777777" w:rsidR="000F5522" w:rsidRDefault="000F5522" w:rsidP="000F5522">
            <w:pPr>
              <w:jc w:val="center"/>
            </w:pPr>
            <w:r w:rsidRPr="00595B0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5EB76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F790F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41195" w14:textId="77777777" w:rsidR="000F5522" w:rsidRDefault="000F5522" w:rsidP="000F5522">
            <w:pPr>
              <w:jc w:val="center"/>
            </w:pPr>
            <w:r w:rsidRPr="00C91B8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E378D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7EF14ECC" w14:textId="77777777" w:rsidTr="000F5522">
        <w:trPr>
          <w:trHeight w:hRule="exact" w:val="341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71C0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BA34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4512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A4E5C" w14:textId="77777777" w:rsidR="000F5522" w:rsidRDefault="000F5522" w:rsidP="000F5522">
            <w:pPr>
              <w:jc w:val="center"/>
            </w:pPr>
            <w:r w:rsidRPr="00595B0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0D0FA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ECA57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566C9" w14:textId="77777777" w:rsidR="000F5522" w:rsidRDefault="000F5522" w:rsidP="000F5522">
            <w:pPr>
              <w:jc w:val="center"/>
            </w:pPr>
            <w:r w:rsidRPr="00C91B8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51E8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0A7F792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8F0E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FA8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D54DA" w14:textId="77777777" w:rsidR="000F5522" w:rsidRDefault="000F5522" w:rsidP="000F5522">
            <w:pPr>
              <w:jc w:val="center"/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D206A" w14:textId="77777777" w:rsidR="000F5522" w:rsidRDefault="000F5522" w:rsidP="000F5522">
            <w:pPr>
              <w:jc w:val="center"/>
            </w:pPr>
            <w:r w:rsidRPr="00595B0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514798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457D4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A300A" w14:textId="77777777" w:rsidR="000F5522" w:rsidRDefault="000F5522" w:rsidP="000F5522">
            <w:pPr>
              <w:jc w:val="center"/>
            </w:pPr>
            <w:r w:rsidRPr="00C91B8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1C92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8D7647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76A5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96722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61C01" w14:textId="77777777" w:rsidR="000F5522" w:rsidRDefault="000F5522" w:rsidP="000F5522">
            <w:pPr>
              <w:jc w:val="center"/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D4A6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6C047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357A5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5FA5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15AD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601F19F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51792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611A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131A7" w14:textId="77777777" w:rsidR="000F5522" w:rsidRDefault="000F5522" w:rsidP="000F5522">
            <w:pPr>
              <w:jc w:val="center"/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AADCE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3AA562" w14:textId="77777777" w:rsidR="000F5522" w:rsidRDefault="000F5522" w:rsidP="000F5522">
            <w:pPr>
              <w:jc w:val="center"/>
            </w:pPr>
            <w:r w:rsidRPr="00CE544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76981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C76FF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EA14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7B808F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49A9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A3AC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D2A6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F6F0E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343F2E" w14:textId="77777777" w:rsidR="000F5522" w:rsidRDefault="000F5522" w:rsidP="000F5522">
            <w:pPr>
              <w:jc w:val="center"/>
            </w:pPr>
            <w:r w:rsidRPr="00CE544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8B26A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132C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568EF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3AC0D62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D37D6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3DE7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B41C4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6ECAC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D24EB0" w14:textId="77777777" w:rsidR="000F5522" w:rsidRDefault="000F5522" w:rsidP="000F5522">
            <w:pPr>
              <w:jc w:val="center"/>
            </w:pPr>
            <w:r w:rsidRPr="00CE544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1855C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608F1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91DC6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1E291B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53AC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C307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B4495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2C066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BF2B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AC1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D6CA5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D80C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4F725EF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DB6A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5531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17B37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0CCD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E2D9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58C90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43DE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86BA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862353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71F1D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1547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2CE5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1FF3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9FD7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DD6F2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E42D3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5664B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0DADE16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15BEC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5042C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DAD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C64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67A2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1829E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BEAD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E14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34B9E2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C672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F563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B0AD2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FACC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0EC3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2693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A88F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64C5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656FA00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F952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93E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CA5DA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3764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CA88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B1C9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5826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87D12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AA3574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C1F9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lastRenderedPageBreak/>
              <w:t>K_W14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4A9E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7497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AB47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B4A8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7B19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54B7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2E05D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00939D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946BE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BC72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142517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FE23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5F8F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5C591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3C1D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F5AB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66A4C2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A8AC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FB7D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C4F0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19C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A373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9444D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1D77B" w14:textId="77777777" w:rsidR="000F5522" w:rsidRDefault="000F5522" w:rsidP="000F5522">
            <w:pPr>
              <w:jc w:val="center"/>
            </w:pPr>
            <w:r w:rsidRPr="001E06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54486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EAC729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8E2A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1C73D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93ED8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BE3E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3E86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82B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B7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F78E2" w14:textId="77777777" w:rsidR="000F5522" w:rsidRDefault="000F5522" w:rsidP="000F5522">
            <w:pPr>
              <w:jc w:val="center"/>
            </w:pPr>
            <w:r w:rsidRPr="001E06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DD59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7A7E96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4ADE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A8FBD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D255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792CC" w14:textId="77777777" w:rsidR="000F5522" w:rsidRDefault="000F5522" w:rsidP="000F5522">
            <w:pPr>
              <w:jc w:val="center"/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7797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BD6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B7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F0087" w14:textId="77777777" w:rsidR="000F5522" w:rsidRDefault="000F5522" w:rsidP="000F5522">
            <w:pPr>
              <w:jc w:val="center"/>
            </w:pPr>
            <w:r w:rsidRPr="001E06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A41AE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50111F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2E392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1443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396B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A2AC0" w14:textId="77777777" w:rsidR="000F5522" w:rsidRDefault="000F5522" w:rsidP="000F5522">
            <w:pPr>
              <w:jc w:val="center"/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6BEA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DABC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46661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89D2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AF8E10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B313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3C91F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9131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E291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AC84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2D1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B0033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3A5B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A817D7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CAB85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CE41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EF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6E08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F9DC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E4271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BA03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E9E0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0114A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CB1A56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8212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D32B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EF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00E0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79B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AFB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FF80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E761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1B4EF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BA1BC0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29545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5246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EF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33174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5D107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DC9E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8460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2D4C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9C18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2FA5252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6E835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6EB6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0D5E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C08A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54F9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BAB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7BDCF" w14:textId="77777777" w:rsidR="000F5522" w:rsidRDefault="000F5522" w:rsidP="000F5522">
            <w:pPr>
              <w:jc w:val="center"/>
            </w:pPr>
            <w:r w:rsidRPr="009409A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993B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457D1E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E45A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3936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BA2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B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6303A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0895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0CC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7CB2D" w14:textId="77777777" w:rsidR="000F5522" w:rsidRDefault="000F5522" w:rsidP="000F5522">
            <w:pPr>
              <w:jc w:val="center"/>
            </w:pPr>
            <w:r w:rsidRPr="009409A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9A4B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7AAF6C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C284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280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0D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9156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B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7EFC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5B44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22CB1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6C28D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F240C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6D6964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9C19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5093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0D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0F35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0B9FD" w14:textId="77777777" w:rsidR="000F5522" w:rsidRDefault="000F5522" w:rsidP="000F5522">
            <w:pPr>
              <w:jc w:val="center"/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BE54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475C8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4DC4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2EC0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142914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FD65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K_W28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DC7E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BBB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5B0DC" w14:textId="77777777" w:rsidR="000F5522" w:rsidRDefault="000F5522" w:rsidP="000F5522">
            <w:pPr>
              <w:jc w:val="center"/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ED61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7249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47E1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6172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07934E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D186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K_W29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D202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38172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CB44B" w14:textId="77777777" w:rsidR="000F5522" w:rsidRDefault="000F5522" w:rsidP="000F5522">
            <w:pPr>
              <w:jc w:val="center"/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D70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295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D94D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D4A2E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245808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E7CD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853E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74CE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F5760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7BC9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AC7F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864A23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700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309CEC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0714B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7113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BD24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DE3B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E543E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C15F8" w14:textId="77777777" w:rsidR="000F5522" w:rsidRDefault="000F5522" w:rsidP="000F5522">
            <w:pPr>
              <w:jc w:val="center"/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3A587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42357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F929A7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F6DA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DAD8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7E1E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53039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BC6336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6D56C" w14:textId="77777777" w:rsidR="000F5522" w:rsidRDefault="000F5522" w:rsidP="000F5522">
            <w:pPr>
              <w:jc w:val="center"/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6830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D618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0F7EDC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C597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FFCD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3DE8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CEF1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3DC7A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0701D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9CF7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9EF2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1EC1851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AB47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999D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D955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74CE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FDFE08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730A7" w14:textId="77777777" w:rsidR="000F5522" w:rsidRDefault="000F5522" w:rsidP="000F5522">
            <w:pPr>
              <w:jc w:val="center"/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255E7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6539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7FE26EB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AECB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8E96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EC69E" w14:textId="77777777" w:rsidR="000F5522" w:rsidRDefault="000F5522" w:rsidP="000F5522">
            <w:pPr>
              <w:jc w:val="center"/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69B8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AADB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72D8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B85E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C457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4718529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EB6C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5D43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B3478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8CE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384C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9E9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C4B8B" w14:textId="77777777" w:rsidR="000F5522" w:rsidRDefault="000F5522" w:rsidP="000F5522">
            <w:pPr>
              <w:jc w:val="center"/>
            </w:pPr>
            <w:r w:rsidRPr="006207A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AEAA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267EC0E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47F56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5C6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F62A0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76CF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D101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1EDE3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4046CA" w14:textId="77777777" w:rsidR="000F5522" w:rsidRDefault="000F5522" w:rsidP="000F5522">
            <w:pPr>
              <w:jc w:val="center"/>
            </w:pPr>
            <w:r w:rsidRPr="006207A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8868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4F31182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AB35B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7FA3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6A965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D4C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D608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D082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E1289" w14:textId="77777777" w:rsidR="000F5522" w:rsidRDefault="000F5522" w:rsidP="000F5522">
            <w:pPr>
              <w:jc w:val="center"/>
            </w:pPr>
            <w:r w:rsidRPr="006207A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9FA3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853B3D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75F1D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K_W39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8AD0E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3E3E8" w14:textId="77777777" w:rsidR="000F5522" w:rsidRPr="00DB11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4C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2AEB63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4FFF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CA01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75C44" w14:textId="77777777" w:rsidR="000F5522" w:rsidRPr="00BF28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6B6D7A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3194A04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6323D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23BC8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C379B" w14:textId="77777777" w:rsidR="000F5522" w:rsidRPr="00DB11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4C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E07E2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123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9605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0D3AD" w14:textId="77777777" w:rsidR="000F5522" w:rsidRPr="00BF28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B55BED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2644FB7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D50C46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K_W41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49C6A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1772F" w14:textId="77777777" w:rsidR="000F5522" w:rsidRPr="00DB11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B61666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616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0AD57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CE191" w14:textId="77777777" w:rsidR="000F5522" w:rsidRPr="00BF28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566A9D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1610FDC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F52B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49AC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1D66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9E8CE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A50F10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FA5B1" w14:textId="77777777" w:rsidR="000F5522" w:rsidRDefault="000F5522" w:rsidP="000F5522">
            <w:pPr>
              <w:jc w:val="center"/>
            </w:pPr>
            <w:r w:rsidRPr="00A305D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438B7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08DE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A3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7AEEC2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4CF3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EDC6C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04FD5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38269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1EBC6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F89FA" w14:textId="77777777" w:rsidR="000F5522" w:rsidRDefault="000F5522" w:rsidP="000F5522">
            <w:pPr>
              <w:jc w:val="center"/>
            </w:pPr>
            <w:r w:rsidRPr="00A305D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CF046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A669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A3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1DAC5B4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55AB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962F8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AB42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DE8C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6EA8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F787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5D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DFF3E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5D15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A3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87628B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5C159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7736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260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7748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6E4EC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06203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CD88C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C22F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586886A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58752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5122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6594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CD7FC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C69F6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F4AB4" w14:textId="77777777" w:rsidR="000F5522" w:rsidRDefault="000F5522" w:rsidP="000F5522">
            <w:pPr>
              <w:jc w:val="center"/>
            </w:pPr>
            <w:r w:rsidRPr="00B22F3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1AC04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0DA03" w14:textId="77777777" w:rsidR="000F5522" w:rsidRDefault="000F5522" w:rsidP="000F5522">
            <w:pPr>
              <w:jc w:val="center"/>
            </w:pPr>
          </w:p>
        </w:tc>
      </w:tr>
      <w:tr w:rsidR="000F5522" w:rsidRPr="00A508C6" w14:paraId="76AAE3D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254D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C867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FEB2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C5803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392AB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81D65" w14:textId="77777777" w:rsidR="000F5522" w:rsidRDefault="000F5522" w:rsidP="000F5522">
            <w:pPr>
              <w:jc w:val="center"/>
            </w:pPr>
            <w:r w:rsidRPr="00B22F3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C9C03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9DD47" w14:textId="77777777" w:rsidR="000F5522" w:rsidRDefault="000F5522" w:rsidP="000F5522">
            <w:pPr>
              <w:jc w:val="center"/>
            </w:pPr>
            <w:r w:rsidRPr="00484A6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1E2D95E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4142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64D5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3259A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67AF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27E61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1E495" w14:textId="77777777" w:rsidR="000F5522" w:rsidRDefault="000F5522" w:rsidP="000F5522">
            <w:pPr>
              <w:jc w:val="center"/>
            </w:pPr>
            <w:r w:rsidRPr="00B22F3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AE9C5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6E28A" w14:textId="77777777" w:rsidR="000F5522" w:rsidRDefault="000F5522" w:rsidP="000F5522">
            <w:pPr>
              <w:jc w:val="center"/>
            </w:pPr>
            <w:r w:rsidRPr="00484A6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6C9AAB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CD3F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BF5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87CD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9479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7BB09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250B1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E8D37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C3493" w14:textId="77777777" w:rsidR="000F5522" w:rsidRDefault="000F5522" w:rsidP="000F5522">
            <w:pPr>
              <w:jc w:val="center"/>
            </w:pPr>
          </w:p>
        </w:tc>
      </w:tr>
      <w:tr w:rsidR="000F5522" w:rsidRPr="00A508C6" w14:paraId="7BF9B3B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71AF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2C34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99E09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077B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BC928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DF49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E5EB6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45BF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134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6D078F9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0D6F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386E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AA56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852A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88DD7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5DD0D" w14:textId="77777777" w:rsidR="000F5522" w:rsidRDefault="000F5522" w:rsidP="000F5522">
            <w:pPr>
              <w:jc w:val="center"/>
            </w:pPr>
            <w:r w:rsidRPr="00AE53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1E10FD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EAE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34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6BF17C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D0B0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3D87D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099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CC3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9F7E1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5E9B1" w14:textId="77777777" w:rsidR="000F5522" w:rsidRDefault="000F5522" w:rsidP="000F5522">
            <w:pPr>
              <w:jc w:val="center"/>
            </w:pPr>
            <w:r w:rsidRPr="00AE53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2E5F8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CD3D8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1D232A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FE0B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5BD75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20EB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C171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6FA50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BC4A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522B2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0FE8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21E1159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EED5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3076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0D9FA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755E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A7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F7C2D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B2507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82C60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B268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F2AAC3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5AC3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C0D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93853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2A85C" w14:textId="77777777" w:rsidR="000F5522" w:rsidRDefault="000F5522" w:rsidP="000F5522">
            <w:pPr>
              <w:jc w:val="center"/>
            </w:pPr>
            <w:r w:rsidRPr="00293A7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D1B3F4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16C02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976CD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DF436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CD2591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D072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943B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741F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B391B" w14:textId="77777777" w:rsidR="000F5522" w:rsidRDefault="000F5522" w:rsidP="000F5522">
            <w:pPr>
              <w:jc w:val="center"/>
            </w:pPr>
            <w:r w:rsidRPr="00293A7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A7FF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C52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351A3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2FA4C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442060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0151D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6EE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B4CC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C494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F4E9D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C9A6D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D2AF3" w14:textId="77777777" w:rsidR="000F5522" w:rsidRDefault="000F5522" w:rsidP="000F5522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5A6F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0B37C5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D0C6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01ECE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9AB1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5570B" w14:textId="77777777" w:rsidR="000F5522" w:rsidRDefault="000F5522" w:rsidP="000F5522">
            <w:pPr>
              <w:jc w:val="center"/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F8F1A0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5A5C8A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D1D0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FA25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1346B2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5A07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A026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9ABE9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FC31C" w14:textId="77777777" w:rsidR="000F5522" w:rsidRDefault="000F5522" w:rsidP="000F5522">
            <w:pPr>
              <w:jc w:val="center"/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3CF1F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CA1F9" w14:textId="77777777" w:rsidR="000F5522" w:rsidRDefault="000F5522" w:rsidP="000F5522">
            <w:pPr>
              <w:jc w:val="center"/>
            </w:pPr>
            <w:r w:rsidRPr="0086079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E9B3B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615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183E814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F6F7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3055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092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8E45C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89A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995C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079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38C3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38130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3B5EAE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17DA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EE7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C3808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69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5AAC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1687CA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41A09" w14:textId="77777777" w:rsidR="000F5522" w:rsidRDefault="000F5522" w:rsidP="000F5522">
            <w:pPr>
              <w:jc w:val="center"/>
            </w:pPr>
            <w:r w:rsidRPr="0086079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7BA5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C3703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282CA93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1FE8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E73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4567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69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553B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1885F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743D2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19DE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22FC1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1BCF8A3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352D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D784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AC909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3C54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24F51D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C20CB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2DB9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02E5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92D6A9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53C9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1341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7E6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B7F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4455E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F9E6A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CFDC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0C11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A2CE6FF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E589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9E58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8821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66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31F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D9CFE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A40B0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60835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9C887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800233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856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lastRenderedPageBreak/>
              <w:t>K_U25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2EE19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199E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66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AEFC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DF84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B1B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A51C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5FDF2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7B5918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31B1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42363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6AA0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56BF4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F467EC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3A8D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2283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D781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B7FE8B7" w14:textId="77777777" w:rsidTr="000F5522">
        <w:trPr>
          <w:trHeight w:hRule="exact" w:val="482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BD8B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55F3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365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C9E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5671E4" w14:textId="77777777" w:rsidR="000F5522" w:rsidRDefault="000F5522" w:rsidP="000F5522">
            <w:pPr>
              <w:jc w:val="center"/>
            </w:pPr>
            <w:r w:rsidRPr="00E119B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C1664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3B6A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2BA4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FBFC17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F888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K_U28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65B6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DFBA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CF39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24D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29B63A" w14:textId="77777777" w:rsidR="000F5522" w:rsidRDefault="000F5522" w:rsidP="000F5522">
            <w:pPr>
              <w:jc w:val="center"/>
            </w:pPr>
            <w:r w:rsidRPr="00E119B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0CF1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6C26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E04E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27B75A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D525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K_U29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B925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AE8A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D2E7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24D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5C10DA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F4693" w14:textId="77777777" w:rsidR="000F5522" w:rsidRDefault="000F5522" w:rsidP="000F5522">
            <w:pPr>
              <w:jc w:val="center"/>
            </w:pPr>
            <w:r w:rsidRPr="00A359F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344E7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7210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E6F82E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CFBD5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5D96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E1C8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E8F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24D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76982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8EA2F" w14:textId="77777777" w:rsidR="000F5522" w:rsidRDefault="000F5522" w:rsidP="000F5522">
            <w:pPr>
              <w:jc w:val="center"/>
            </w:pPr>
            <w:r w:rsidRPr="00A359F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D063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4FA9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79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089FCBB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D99EF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71A4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7CEF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BA3E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6BF4B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8E15B" w14:textId="77777777" w:rsidR="000F5522" w:rsidRDefault="000F5522" w:rsidP="000F5522">
            <w:pPr>
              <w:jc w:val="center"/>
            </w:pPr>
            <w:r w:rsidRPr="00A359F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A5313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1D2C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79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0725E5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7513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D3C97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447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AA379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7E475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32A5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C6117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5712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ECF8E0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A73D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5AF47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07E2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35AC2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4D82B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D8AB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DE6FB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0509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6486A8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8D46C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4A15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0955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E57C4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49CB4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82AC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EC34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7501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4D497E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AC323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CDB4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3EF4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06100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55F2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206A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52FD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8634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EA76738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3F98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8282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A1D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747E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EDF49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DC50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CC53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755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F13032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FA33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944C1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7FE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C314C" w14:textId="77777777" w:rsidR="000F5522" w:rsidRDefault="000F5522" w:rsidP="000F5522">
            <w:pPr>
              <w:jc w:val="center"/>
            </w:pPr>
            <w:r w:rsidRPr="00B214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6C098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73101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FB17B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A885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427107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CF29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A37B9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A6AC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E992C" w14:textId="77777777" w:rsidR="000F5522" w:rsidRDefault="000F5522" w:rsidP="000F5522">
            <w:pPr>
              <w:jc w:val="center"/>
            </w:pPr>
            <w:r w:rsidRPr="00B214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F7211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E90E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ADF2A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02C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651B87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FF68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0991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CF1B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22A2A" w14:textId="77777777" w:rsidR="000F5522" w:rsidRDefault="000F5522" w:rsidP="000F5522">
            <w:pPr>
              <w:jc w:val="center"/>
            </w:pPr>
            <w:r w:rsidRPr="00B214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84C9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E6989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3873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6DF4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6156C1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F3E59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A792E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AA4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83EE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A29A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F7DD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AD2C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609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2BC289F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11535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7847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36E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0DC5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2922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1EEA1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860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C6B99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8A94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9E397A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4AB8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A4C3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36E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E998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B456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C38EA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4D36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F8A8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27B5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629A75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D6E4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BA13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54A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E741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A8546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A8FD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C18B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C418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CCA2C4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668C9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EC43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EAE3C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102C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43D8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48B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9E36A" w14:textId="77777777" w:rsidR="000F5522" w:rsidRDefault="000F5522" w:rsidP="000F5522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60FD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392A04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28294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K_U45</w:t>
            </w:r>
          </w:p>
          <w:p w14:paraId="0828443B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</w:p>
          <w:p w14:paraId="0BCE4475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24F8C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792B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4AD2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23C23A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F1E16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9204DE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1681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065EA8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BBBE7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046D5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3E6C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BB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8DB9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AC5F3B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E498E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88E61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ABEC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E04F14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412A4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ABFB3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22EF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BB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FE7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39A309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041E0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BEB4C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E699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6DAFE9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87CCC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C84F7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E3CC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EC4B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1D3DDB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AB5D3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E537F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55DBB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AA6B8D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65533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F7E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F215E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0010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748B3D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E9341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3F444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E8B6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B23D13F" w14:textId="77777777" w:rsidTr="000F5522">
        <w:trPr>
          <w:trHeight w:hRule="exact" w:val="341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D384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lastRenderedPageBreak/>
              <w:t>K_K01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54D3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E02B1F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30C9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65FB6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996DF" w14:textId="77777777" w:rsidR="000F5522" w:rsidRDefault="000F5522" w:rsidP="000F5522">
            <w:pPr>
              <w:jc w:val="center"/>
            </w:pPr>
            <w:r w:rsidRPr="00FD46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DDE29" w14:textId="77777777" w:rsidR="000F5522" w:rsidRDefault="000F5522" w:rsidP="000F5522">
            <w:pPr>
              <w:jc w:val="center"/>
            </w:pPr>
            <w:r w:rsidRPr="00DA3A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D0B7B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6A7431D" w14:textId="77777777" w:rsidTr="000F5522">
        <w:trPr>
          <w:trHeight w:hRule="exact" w:val="341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F56E6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5768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0924D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96079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26ED4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68B4A6" w14:textId="77777777" w:rsidR="000F5522" w:rsidRDefault="000F5522" w:rsidP="000F5522">
            <w:pPr>
              <w:jc w:val="center"/>
            </w:pPr>
            <w:r w:rsidRPr="00FD46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71CA5" w14:textId="77777777" w:rsidR="000F5522" w:rsidRDefault="000F5522" w:rsidP="000F5522">
            <w:pPr>
              <w:jc w:val="center"/>
            </w:pPr>
            <w:r w:rsidRPr="00DA3A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2C5B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63EDAD6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6764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3FA8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ECF21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D06C5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798EFA" w14:textId="77777777" w:rsidR="000F5522" w:rsidRDefault="000F5522" w:rsidP="000F5522">
            <w:pPr>
              <w:jc w:val="center"/>
            </w:pPr>
            <w:r w:rsidRPr="002F36F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EFDB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90B4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3B2C2" w14:textId="77777777" w:rsidR="000F5522" w:rsidRDefault="000F5522" w:rsidP="000F5522">
            <w:pPr>
              <w:jc w:val="center"/>
            </w:pPr>
          </w:p>
        </w:tc>
      </w:tr>
      <w:tr w:rsidR="000F5522" w:rsidRPr="00A508C6" w14:paraId="026D9A5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1CB5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2A5A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1A5B85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60BAE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6AF08C" w14:textId="77777777" w:rsidR="000F5522" w:rsidRDefault="000F5522" w:rsidP="000F5522">
            <w:pPr>
              <w:jc w:val="center"/>
            </w:pPr>
            <w:r w:rsidRPr="002F36F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AF8A2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14D8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7CC18" w14:textId="77777777" w:rsidR="000F5522" w:rsidRDefault="000F5522" w:rsidP="000F5522">
            <w:pPr>
              <w:jc w:val="center"/>
            </w:pPr>
            <w:r w:rsidRPr="00745CD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29C187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6215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8FE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B03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7C7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D3F822" w14:textId="77777777" w:rsidR="000F5522" w:rsidRDefault="000F5522" w:rsidP="000F5522">
            <w:pPr>
              <w:jc w:val="center"/>
            </w:pPr>
            <w:r w:rsidRPr="002F36F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32AB5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A536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F1EC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CD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7605134F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2C60C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4A52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FDCF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0B4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D0B36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03C66D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FF2BB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FAD1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FA1F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5D352C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2BFB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1159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4FF7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0B4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A57DF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79CA59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484FC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E8A6B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100A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1B47AC" w14:textId="77777777" w:rsidR="008C1ED6" w:rsidRPr="00A508C6" w:rsidRDefault="008C1ED6" w:rsidP="008C1ED6"/>
    <w:p w14:paraId="6C999834" w14:textId="77777777" w:rsidR="008C1ED6" w:rsidRPr="00A508C6" w:rsidRDefault="008C1ED6" w:rsidP="008C1ED6">
      <w:pPr>
        <w:rPr>
          <w:rFonts w:ascii="Times New Roman" w:hAnsi="Times New Roman" w:cs="Times New Roman"/>
        </w:rPr>
      </w:pPr>
      <w:r w:rsidRPr="00A508C6">
        <w:rPr>
          <w:rFonts w:ascii="Times New Roman" w:hAnsi="Times New Roman" w:cs="Times New Roman"/>
        </w:rPr>
        <w:br w:type="page"/>
      </w:r>
    </w:p>
    <w:p w14:paraId="5B70F382" w14:textId="77777777" w:rsidR="008C1ED6" w:rsidRPr="00A508C6" w:rsidRDefault="008C1ED6" w:rsidP="008C1ED6">
      <w:pPr>
        <w:rPr>
          <w:rFonts w:ascii="Times New Roman" w:hAnsi="Times New Roman" w:cs="Times New Roman"/>
        </w:rPr>
        <w:sectPr w:rsidR="008C1ED6" w:rsidRPr="00A508C6" w:rsidSect="00E87F7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73A9C5E" w14:textId="77777777" w:rsidR="008C1ED6" w:rsidRPr="00A508C6" w:rsidRDefault="008C1ED6" w:rsidP="008C1ED6">
      <w:pPr>
        <w:spacing w:after="0"/>
        <w:ind w:firstLine="10773"/>
        <w:jc w:val="right"/>
        <w:rPr>
          <w:rFonts w:ascii="Times New Roman" w:eastAsia="Times New Roman" w:hAnsi="Times New Roman"/>
          <w:b/>
          <w:lang w:eastAsia="pl-PL"/>
        </w:rPr>
      </w:pPr>
      <w:r w:rsidRPr="00A508C6">
        <w:rPr>
          <w:rFonts w:ascii="Times New Roman" w:hAnsi="Times New Roman"/>
          <w:b/>
          <w:i/>
          <w:iCs/>
          <w:spacing w:val="-5"/>
        </w:rPr>
        <w:lastRenderedPageBreak/>
        <w:t>Z</w:t>
      </w:r>
    </w:p>
    <w:p w14:paraId="3E8D8955" w14:textId="77777777" w:rsidR="008C1ED6" w:rsidRPr="00A508C6" w:rsidRDefault="008C1ED6" w:rsidP="008C1ED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508C6">
        <w:rPr>
          <w:rFonts w:ascii="Times New Roman" w:hAnsi="Times New Roman" w:cs="Times New Roman"/>
          <w:sz w:val="16"/>
          <w:szCs w:val="16"/>
        </w:rPr>
        <w:t>Załącznik nr 5 do Uchwały nr .........</w:t>
      </w:r>
    </w:p>
    <w:p w14:paraId="56DA4AC8" w14:textId="77777777" w:rsidR="008C1ED6" w:rsidRPr="00A508C6" w:rsidRDefault="008C1ED6" w:rsidP="008C1ED6">
      <w:pPr>
        <w:shd w:val="clear" w:color="auto" w:fill="FFFFFF"/>
        <w:spacing w:after="0"/>
        <w:jc w:val="right"/>
        <w:rPr>
          <w:rFonts w:ascii="Times New Roman" w:hAnsi="Times New Roman"/>
          <w:b/>
          <w:bCs/>
          <w:spacing w:val="-8"/>
        </w:rPr>
      </w:pPr>
      <w:r w:rsidRPr="00A508C6">
        <w:rPr>
          <w:rFonts w:ascii="Times New Roman" w:hAnsi="Times New Roman" w:cs="Times New Roman"/>
          <w:sz w:val="16"/>
          <w:szCs w:val="16"/>
        </w:rPr>
        <w:t>Rady Wydziału WFiZ z dnia 16 października 2019 r._</w:t>
      </w:r>
      <w:r w:rsidRPr="00A508C6">
        <w:rPr>
          <w:rFonts w:ascii="Times New Roman" w:hAnsi="Times New Roman" w:cs="Times New Roman"/>
          <w:color w:val="FF0000"/>
          <w:sz w:val="16"/>
          <w:szCs w:val="16"/>
        </w:rPr>
        <w:t>PROJEKT na Senat</w:t>
      </w:r>
    </w:p>
    <w:p w14:paraId="0F73D0BF" w14:textId="77777777" w:rsidR="008C1ED6" w:rsidRPr="00A508C6" w:rsidRDefault="008C1ED6" w:rsidP="008C1ED6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8"/>
        </w:rPr>
      </w:pPr>
    </w:p>
    <w:p w14:paraId="691BED0D" w14:textId="77777777" w:rsidR="008C1ED6" w:rsidRPr="00A508C6" w:rsidRDefault="008C1ED6" w:rsidP="008C1ED6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43"/>
        </w:rPr>
      </w:pPr>
      <w:r w:rsidRPr="00A508C6">
        <w:rPr>
          <w:rFonts w:ascii="Times New Roman" w:hAnsi="Times New Roman"/>
          <w:b/>
          <w:bCs/>
          <w:spacing w:val="-8"/>
        </w:rPr>
        <w:t xml:space="preserve">P 1 a n  </w:t>
      </w:r>
      <w:r w:rsidRPr="00A508C6">
        <w:rPr>
          <w:rFonts w:ascii="Times New Roman" w:hAnsi="Times New Roman"/>
          <w:b/>
          <w:bCs/>
          <w:spacing w:val="43"/>
        </w:rPr>
        <w:t xml:space="preserve">studiów- kierunek </w:t>
      </w:r>
      <w:r>
        <w:rPr>
          <w:rFonts w:ascii="Times New Roman" w:hAnsi="Times New Roman"/>
          <w:b/>
          <w:bCs/>
          <w:spacing w:val="43"/>
        </w:rPr>
        <w:t>Kosmetologia</w:t>
      </w:r>
      <w:r w:rsidRPr="00A508C6">
        <w:rPr>
          <w:rFonts w:ascii="Times New Roman" w:hAnsi="Times New Roman"/>
          <w:b/>
          <w:bCs/>
          <w:spacing w:val="43"/>
        </w:rPr>
        <w:t>, studia pierwszego stopnia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8C1ED6" w:rsidRPr="00A508C6" w14:paraId="45A6ED91" w14:textId="77777777" w:rsidTr="00E87F75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1F85E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21687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Wydział Wychowania Fizycznego i Zdrowia w Białej Podlaskiej</w:t>
            </w:r>
          </w:p>
        </w:tc>
      </w:tr>
      <w:tr w:rsidR="008C1ED6" w:rsidRPr="00A508C6" w14:paraId="4EB0B172" w14:textId="77777777" w:rsidTr="00E87F75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BA2E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A508C6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5A973CC5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A508C6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studiów, 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032509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Kosmetologia</w:t>
            </w:r>
          </w:p>
        </w:tc>
      </w:tr>
      <w:tr w:rsidR="008C1ED6" w:rsidRPr="00A508C6" w14:paraId="41339D71" w14:textId="77777777" w:rsidTr="00E87F75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440E5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A508C6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318A9345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A508C6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07E22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studia pierwszego stopnia</w:t>
            </w:r>
          </w:p>
        </w:tc>
      </w:tr>
      <w:tr w:rsidR="008C1ED6" w:rsidRPr="00A508C6" w14:paraId="22FD0EF9" w14:textId="77777777" w:rsidTr="00E87F75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BCFA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4FC9AD61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r w:rsidRPr="00A508C6">
              <w:rPr>
                <w:rFonts w:ascii="Times New Roman" w:hAnsi="Times New Roman"/>
                <w:bCs/>
                <w:i/>
                <w:iCs/>
              </w:rPr>
              <w:t>ogólnoakademicki,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0D442C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praktyczny</w:t>
            </w:r>
          </w:p>
        </w:tc>
      </w:tr>
      <w:tr w:rsidR="008C1ED6" w:rsidRPr="00A508C6" w14:paraId="11777D6B" w14:textId="77777777" w:rsidTr="00E87F75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428C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290CDDE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A942E0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studia stacjonarne</w:t>
            </w:r>
          </w:p>
        </w:tc>
      </w:tr>
      <w:tr w:rsidR="008C1ED6" w:rsidRPr="00A508C6" w14:paraId="7AC032F2" w14:textId="77777777" w:rsidTr="00E87F75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33708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2FA7B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kosmetolog</w:t>
            </w:r>
          </w:p>
        </w:tc>
      </w:tr>
      <w:tr w:rsidR="008C1ED6" w:rsidRPr="00A508C6" w14:paraId="168FDC15" w14:textId="77777777" w:rsidTr="00E87F75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F6E4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E60663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6</w:t>
            </w:r>
          </w:p>
        </w:tc>
      </w:tr>
      <w:tr w:rsidR="008C1ED6" w:rsidRPr="00A508C6" w14:paraId="59344BF5" w14:textId="77777777" w:rsidTr="00E87F75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ADC7C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E94621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 w:rsidR="008C1ED6" w:rsidRPr="00A508C6" w14:paraId="193FCDD0" w14:textId="77777777" w:rsidTr="00E87F75">
        <w:trPr>
          <w:trHeight w:hRule="exact" w:val="884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2EC6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391DD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3111</w:t>
            </w:r>
          </w:p>
        </w:tc>
      </w:tr>
    </w:tbl>
    <w:p w14:paraId="3FC76839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5FF62D5E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  <w:r w:rsidRPr="00A508C6">
        <w:rPr>
          <w:rFonts w:ascii="Times New Roman" w:hAnsi="Times New Roman"/>
          <w:b/>
          <w:bCs/>
          <w:spacing w:val="-12"/>
        </w:rPr>
        <w:t>I semestr</w:t>
      </w:r>
    </w:p>
    <w:p w14:paraId="0237671D" w14:textId="77777777" w:rsidR="008C1ED6" w:rsidRPr="00A508C6" w:rsidRDefault="008C1ED6" w:rsidP="008C1ED6">
      <w:pPr>
        <w:shd w:val="clear" w:color="auto" w:fill="FFFFFF"/>
        <w:ind w:left="3672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704B5EBB" w14:textId="77777777" w:rsidTr="00E87F75">
        <w:tc>
          <w:tcPr>
            <w:tcW w:w="1101" w:type="dxa"/>
            <w:vAlign w:val="center"/>
          </w:tcPr>
          <w:p w14:paraId="227B6F98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7474EC9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44A4590F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FF95AF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4C233FEC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F580F2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0336C2" w14:paraId="32FA753A" w14:textId="77777777" w:rsidTr="0062668D">
        <w:tc>
          <w:tcPr>
            <w:tcW w:w="1101" w:type="dxa"/>
            <w:vAlign w:val="center"/>
          </w:tcPr>
          <w:p w14:paraId="167E1210" w14:textId="77777777" w:rsidR="008C1ED6" w:rsidRPr="000336C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K/I/st/1</w:t>
            </w:r>
          </w:p>
        </w:tc>
        <w:tc>
          <w:tcPr>
            <w:tcW w:w="3118" w:type="dxa"/>
            <w:vAlign w:val="center"/>
          </w:tcPr>
          <w:p w14:paraId="7D87B97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5AE2F946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081D3C3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FA5B7CF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3893D1E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02CC56E8" w14:textId="77777777" w:rsidTr="0062668D">
        <w:tc>
          <w:tcPr>
            <w:tcW w:w="1101" w:type="dxa"/>
            <w:vAlign w:val="center"/>
          </w:tcPr>
          <w:p w14:paraId="4D6FF6E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K/I/st/2</w:t>
            </w:r>
          </w:p>
        </w:tc>
        <w:tc>
          <w:tcPr>
            <w:tcW w:w="3118" w:type="dxa"/>
            <w:vAlign w:val="center"/>
          </w:tcPr>
          <w:p w14:paraId="5B60DF8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2E6C1A6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43EC66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74D3799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685AE9E8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7EF4D9ED" w14:textId="77777777" w:rsidTr="0062668D">
        <w:tc>
          <w:tcPr>
            <w:tcW w:w="1101" w:type="dxa"/>
            <w:vAlign w:val="center"/>
          </w:tcPr>
          <w:p w14:paraId="742EABCA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K/I/st/4</w:t>
            </w:r>
          </w:p>
        </w:tc>
        <w:tc>
          <w:tcPr>
            <w:tcW w:w="3118" w:type="dxa"/>
            <w:vAlign w:val="center"/>
          </w:tcPr>
          <w:p w14:paraId="3D81565A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Zasady BHP</w:t>
            </w:r>
          </w:p>
        </w:tc>
        <w:tc>
          <w:tcPr>
            <w:tcW w:w="1843" w:type="dxa"/>
            <w:vAlign w:val="center"/>
          </w:tcPr>
          <w:p w14:paraId="25DA8FBE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4CC925B8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5BB8D87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5D541D4C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3E7A17A9" w14:textId="77777777" w:rsidTr="0062668D">
        <w:tc>
          <w:tcPr>
            <w:tcW w:w="1101" w:type="dxa"/>
            <w:vAlign w:val="center"/>
          </w:tcPr>
          <w:p w14:paraId="125959D4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K/I/st/6</w:t>
            </w:r>
          </w:p>
        </w:tc>
        <w:tc>
          <w:tcPr>
            <w:tcW w:w="3118" w:type="dxa"/>
            <w:vAlign w:val="center"/>
          </w:tcPr>
          <w:p w14:paraId="08D7CFE5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Chemia ogólna</w:t>
            </w:r>
          </w:p>
        </w:tc>
        <w:tc>
          <w:tcPr>
            <w:tcW w:w="1843" w:type="dxa"/>
            <w:vAlign w:val="center"/>
          </w:tcPr>
          <w:p w14:paraId="5A4F284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9CA274E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4B52B58D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F0BB060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7759D23A" w14:textId="77777777" w:rsidTr="0062668D">
        <w:tc>
          <w:tcPr>
            <w:tcW w:w="1101" w:type="dxa"/>
            <w:vAlign w:val="center"/>
          </w:tcPr>
          <w:p w14:paraId="6CEA7E7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K/I/st/10</w:t>
            </w:r>
          </w:p>
        </w:tc>
        <w:tc>
          <w:tcPr>
            <w:tcW w:w="3118" w:type="dxa"/>
            <w:vAlign w:val="center"/>
          </w:tcPr>
          <w:p w14:paraId="7B03884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Biologia i genetyka</w:t>
            </w:r>
          </w:p>
        </w:tc>
        <w:tc>
          <w:tcPr>
            <w:tcW w:w="1843" w:type="dxa"/>
            <w:vAlign w:val="center"/>
          </w:tcPr>
          <w:p w14:paraId="51900A3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DE40A7D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0732D95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DA8949A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25928882" w14:textId="77777777" w:rsidTr="0062668D">
        <w:tc>
          <w:tcPr>
            <w:tcW w:w="1101" w:type="dxa"/>
            <w:vAlign w:val="center"/>
          </w:tcPr>
          <w:p w14:paraId="4BE2E5B1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K/I/st/11</w:t>
            </w:r>
          </w:p>
        </w:tc>
        <w:tc>
          <w:tcPr>
            <w:tcW w:w="3118" w:type="dxa"/>
            <w:vAlign w:val="center"/>
          </w:tcPr>
          <w:p w14:paraId="5A92A36C" w14:textId="30B565A7" w:rsidR="008C1ED6" w:rsidRPr="000336C2" w:rsidRDefault="00BA31AD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31AD">
              <w:rPr>
                <w:rFonts w:ascii="Times New Roman" w:hAnsi="Times New Roman" w:cs="Times New Roman"/>
                <w:sz w:val="20"/>
                <w:szCs w:val="20"/>
              </w:rPr>
              <w:t>Ekonomiczne podstawy działalności zawodowej</w:t>
            </w:r>
          </w:p>
        </w:tc>
        <w:tc>
          <w:tcPr>
            <w:tcW w:w="1843" w:type="dxa"/>
            <w:vAlign w:val="center"/>
          </w:tcPr>
          <w:p w14:paraId="4694443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1090376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11D6A2C8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22F8F1F" w14:textId="3F15BDCE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pacing w:val="-1"/>
              </w:rPr>
              <w:t xml:space="preserve">Zo </w:t>
            </w:r>
          </w:p>
        </w:tc>
      </w:tr>
      <w:tr w:rsidR="008C1ED6" w:rsidRPr="000336C2" w14:paraId="5F8460C5" w14:textId="77777777" w:rsidTr="0062668D">
        <w:tc>
          <w:tcPr>
            <w:tcW w:w="1101" w:type="dxa"/>
            <w:vAlign w:val="center"/>
          </w:tcPr>
          <w:p w14:paraId="018B9A9A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K/I/st/12</w:t>
            </w:r>
          </w:p>
        </w:tc>
        <w:tc>
          <w:tcPr>
            <w:tcW w:w="3118" w:type="dxa"/>
            <w:vAlign w:val="center"/>
          </w:tcPr>
          <w:p w14:paraId="63B6C256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Anatomia i histologia</w:t>
            </w:r>
          </w:p>
        </w:tc>
        <w:tc>
          <w:tcPr>
            <w:tcW w:w="1843" w:type="dxa"/>
            <w:vAlign w:val="center"/>
          </w:tcPr>
          <w:p w14:paraId="754A4684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D80232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77D04F2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0D7869ED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4EEEAD66" w14:textId="77777777" w:rsidTr="0062668D">
        <w:tc>
          <w:tcPr>
            <w:tcW w:w="1101" w:type="dxa"/>
            <w:vAlign w:val="center"/>
          </w:tcPr>
          <w:p w14:paraId="74813DD4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K/I/st/15</w:t>
            </w:r>
          </w:p>
        </w:tc>
        <w:tc>
          <w:tcPr>
            <w:tcW w:w="3118" w:type="dxa"/>
            <w:vAlign w:val="center"/>
          </w:tcPr>
          <w:p w14:paraId="1D2DED2C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Higiena i mikrobiologia</w:t>
            </w:r>
          </w:p>
        </w:tc>
        <w:tc>
          <w:tcPr>
            <w:tcW w:w="1843" w:type="dxa"/>
            <w:vAlign w:val="center"/>
          </w:tcPr>
          <w:p w14:paraId="05F06DE8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3B5043E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0270A9C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72CDB87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71BF9598" w14:textId="77777777" w:rsidTr="0062668D">
        <w:tc>
          <w:tcPr>
            <w:tcW w:w="1101" w:type="dxa"/>
            <w:vAlign w:val="center"/>
          </w:tcPr>
          <w:p w14:paraId="357F0D5A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K/I/st/18</w:t>
            </w:r>
          </w:p>
        </w:tc>
        <w:tc>
          <w:tcPr>
            <w:tcW w:w="3118" w:type="dxa"/>
            <w:vAlign w:val="center"/>
          </w:tcPr>
          <w:p w14:paraId="663013BA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Doraźna pomoc przedmedyczna</w:t>
            </w:r>
          </w:p>
        </w:tc>
        <w:tc>
          <w:tcPr>
            <w:tcW w:w="1843" w:type="dxa"/>
            <w:vAlign w:val="center"/>
          </w:tcPr>
          <w:p w14:paraId="5D71C533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0A70E5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3DD1CA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64A03935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1A263737" w14:textId="77777777" w:rsidTr="0062668D">
        <w:tc>
          <w:tcPr>
            <w:tcW w:w="1101" w:type="dxa"/>
            <w:vAlign w:val="center"/>
          </w:tcPr>
          <w:p w14:paraId="5DDAE546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K/I/st/21</w:t>
            </w:r>
          </w:p>
        </w:tc>
        <w:tc>
          <w:tcPr>
            <w:tcW w:w="3118" w:type="dxa"/>
            <w:vAlign w:val="center"/>
          </w:tcPr>
          <w:p w14:paraId="319A8E6A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11564623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5CD6716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3F87D94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EF64E4A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1ABA3E80" w14:textId="77777777" w:rsidTr="0062668D">
        <w:tc>
          <w:tcPr>
            <w:tcW w:w="1101" w:type="dxa"/>
            <w:vAlign w:val="center"/>
          </w:tcPr>
          <w:p w14:paraId="4720F3A6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K/I/st/22</w:t>
            </w:r>
          </w:p>
        </w:tc>
        <w:tc>
          <w:tcPr>
            <w:tcW w:w="3118" w:type="dxa"/>
            <w:vAlign w:val="center"/>
          </w:tcPr>
          <w:p w14:paraId="563009C2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0BF34B3F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F9A555B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EC930A4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75BE056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255E5F31" w14:textId="77777777" w:rsidTr="0062668D">
        <w:tc>
          <w:tcPr>
            <w:tcW w:w="1101" w:type="dxa"/>
            <w:vAlign w:val="center"/>
          </w:tcPr>
          <w:p w14:paraId="75FC86B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K/I/st/45</w:t>
            </w:r>
          </w:p>
        </w:tc>
        <w:tc>
          <w:tcPr>
            <w:tcW w:w="3118" w:type="dxa"/>
            <w:vAlign w:val="center"/>
          </w:tcPr>
          <w:p w14:paraId="73C83E7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Wprowadzenie do praktyk zawodowych</w:t>
            </w:r>
          </w:p>
        </w:tc>
        <w:tc>
          <w:tcPr>
            <w:tcW w:w="1843" w:type="dxa"/>
            <w:vAlign w:val="center"/>
          </w:tcPr>
          <w:p w14:paraId="64115955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89D06B2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0B1694F6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7C5D60FA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7634CB83" w14:textId="77777777" w:rsidTr="0062668D">
        <w:tc>
          <w:tcPr>
            <w:tcW w:w="1101" w:type="dxa"/>
            <w:vAlign w:val="center"/>
          </w:tcPr>
          <w:p w14:paraId="3076A4C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K/I/st/46</w:t>
            </w:r>
          </w:p>
        </w:tc>
        <w:tc>
          <w:tcPr>
            <w:tcW w:w="3118" w:type="dxa"/>
            <w:vAlign w:val="center"/>
          </w:tcPr>
          <w:p w14:paraId="529B64AB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Praktyka wdrożeniowa</w:t>
            </w:r>
          </w:p>
        </w:tc>
        <w:tc>
          <w:tcPr>
            <w:tcW w:w="1843" w:type="dxa"/>
            <w:vAlign w:val="center"/>
          </w:tcPr>
          <w:p w14:paraId="2E71C4D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D9877D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3D396A5D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5EB238AA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6568DBFC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62706729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D32726E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141/380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35C93F7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71A558CC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C83C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CC3947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6FBE0D64" w14:textId="77777777" w:rsidR="008C1ED6" w:rsidRPr="000336C2" w:rsidRDefault="008C1ED6" w:rsidP="008C1ED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0336C2">
        <w:rPr>
          <w:rFonts w:ascii="Times New Roman" w:hAnsi="Times New Roman" w:cs="Times New Roman"/>
          <w:b/>
        </w:rPr>
        <w:t>II semestr</w:t>
      </w:r>
    </w:p>
    <w:p w14:paraId="6914A2CC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0336C2" w14:paraId="353E7A14" w14:textId="77777777" w:rsidTr="00E87F75">
        <w:tc>
          <w:tcPr>
            <w:tcW w:w="1101" w:type="dxa"/>
            <w:vAlign w:val="center"/>
          </w:tcPr>
          <w:p w14:paraId="57B66B69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0C438C4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 w:rsidRPr="000336C2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0336C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1669B100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FB816B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44CD396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125DD845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0336C2" w14:paraId="68F1535E" w14:textId="77777777" w:rsidTr="0062668D">
        <w:tc>
          <w:tcPr>
            <w:tcW w:w="1101" w:type="dxa"/>
            <w:vAlign w:val="center"/>
          </w:tcPr>
          <w:p w14:paraId="38DE0EC8" w14:textId="77777777" w:rsidR="008C1ED6" w:rsidRDefault="008C1ED6" w:rsidP="00E87F75"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K/I/st/1</w:t>
            </w:r>
          </w:p>
        </w:tc>
        <w:tc>
          <w:tcPr>
            <w:tcW w:w="3118" w:type="dxa"/>
            <w:vAlign w:val="center"/>
          </w:tcPr>
          <w:p w14:paraId="39E9ED5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5E43F967" w14:textId="77777777" w:rsidR="008C1ED6" w:rsidRDefault="008C1ED6" w:rsidP="00E87F75">
            <w:r w:rsidRPr="00C4781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0C3BE7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06F5B4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B0CE670" w14:textId="77777777" w:rsidR="008C1ED6" w:rsidRDefault="008C1ED6" w:rsidP="00E87F75">
            <w:pPr>
              <w:jc w:val="center"/>
            </w:pPr>
            <w:r w:rsidRPr="007468D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20F83AEE" w14:textId="77777777" w:rsidTr="0062668D">
        <w:tc>
          <w:tcPr>
            <w:tcW w:w="1101" w:type="dxa"/>
            <w:vAlign w:val="center"/>
          </w:tcPr>
          <w:p w14:paraId="0D182095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K/I/st/2</w:t>
            </w:r>
          </w:p>
        </w:tc>
        <w:tc>
          <w:tcPr>
            <w:tcW w:w="3118" w:type="dxa"/>
            <w:vAlign w:val="center"/>
          </w:tcPr>
          <w:p w14:paraId="71A6A90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21AF5487" w14:textId="77777777" w:rsidR="008C1ED6" w:rsidRDefault="008C1ED6" w:rsidP="00E87F75">
            <w:r w:rsidRPr="00C4781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E4A709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8CD6D5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2BE8E725" w14:textId="77777777" w:rsidR="008C1ED6" w:rsidRDefault="008C1ED6" w:rsidP="00E87F75">
            <w:pPr>
              <w:jc w:val="center"/>
            </w:pPr>
            <w:r w:rsidRPr="007468D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4AA4582C" w14:textId="77777777" w:rsidTr="0062668D">
        <w:tc>
          <w:tcPr>
            <w:tcW w:w="1101" w:type="dxa"/>
            <w:vAlign w:val="center"/>
          </w:tcPr>
          <w:p w14:paraId="6DF970AF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K/I/st/3</w:t>
            </w:r>
          </w:p>
        </w:tc>
        <w:tc>
          <w:tcPr>
            <w:tcW w:w="3118" w:type="dxa"/>
            <w:vAlign w:val="center"/>
          </w:tcPr>
          <w:p w14:paraId="1564DA92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Technologia informacyjna</w:t>
            </w:r>
          </w:p>
        </w:tc>
        <w:tc>
          <w:tcPr>
            <w:tcW w:w="1843" w:type="dxa"/>
            <w:vAlign w:val="center"/>
          </w:tcPr>
          <w:p w14:paraId="5921C337" w14:textId="77777777" w:rsidR="008C1ED6" w:rsidRDefault="008C1ED6" w:rsidP="00E87F75">
            <w:r w:rsidRPr="00C4781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F4B0D5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D4AAB5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49B7355" w14:textId="77777777" w:rsidR="008C1ED6" w:rsidRDefault="008C1ED6" w:rsidP="00E87F75">
            <w:pPr>
              <w:jc w:val="center"/>
            </w:pPr>
            <w:r w:rsidRPr="007468D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5A684998" w14:textId="77777777" w:rsidTr="0062668D">
        <w:tc>
          <w:tcPr>
            <w:tcW w:w="1101" w:type="dxa"/>
            <w:vAlign w:val="center"/>
          </w:tcPr>
          <w:p w14:paraId="1DD77717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K/I/st/7</w:t>
            </w:r>
          </w:p>
        </w:tc>
        <w:tc>
          <w:tcPr>
            <w:tcW w:w="3118" w:type="dxa"/>
            <w:vAlign w:val="center"/>
          </w:tcPr>
          <w:p w14:paraId="6E005E6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843" w:type="dxa"/>
            <w:vAlign w:val="center"/>
          </w:tcPr>
          <w:p w14:paraId="1F33A131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ABB98C3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9E04104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08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B2AF792" w14:textId="77777777" w:rsidR="008C1ED6" w:rsidRDefault="008C1ED6" w:rsidP="00E87F75">
            <w:pPr>
              <w:jc w:val="center"/>
            </w:pPr>
            <w:r w:rsidRPr="0005391E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3E76A0EB" w14:textId="77777777" w:rsidTr="0062668D">
        <w:trPr>
          <w:trHeight w:val="70"/>
        </w:trPr>
        <w:tc>
          <w:tcPr>
            <w:tcW w:w="1101" w:type="dxa"/>
            <w:vAlign w:val="center"/>
          </w:tcPr>
          <w:p w14:paraId="6DDC36D7" w14:textId="77777777" w:rsidR="008C1ED6" w:rsidRDefault="008C1ED6" w:rsidP="00E87F75"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K/I/st/1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14:paraId="3430C22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Fizjologia z patofizjologią</w:t>
            </w:r>
          </w:p>
        </w:tc>
        <w:tc>
          <w:tcPr>
            <w:tcW w:w="1843" w:type="dxa"/>
            <w:vAlign w:val="center"/>
          </w:tcPr>
          <w:p w14:paraId="4D95294F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E5E9F0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3F08B06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B63606A" w14:textId="77777777" w:rsidR="008C1ED6" w:rsidRDefault="008C1ED6" w:rsidP="00E87F75">
            <w:pPr>
              <w:jc w:val="center"/>
            </w:pPr>
            <w:r w:rsidRPr="0005391E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64298BE2" w14:textId="77777777" w:rsidTr="0062668D">
        <w:tc>
          <w:tcPr>
            <w:tcW w:w="1101" w:type="dxa"/>
            <w:vAlign w:val="center"/>
          </w:tcPr>
          <w:p w14:paraId="68082C1D" w14:textId="77777777" w:rsidR="008C1ED6" w:rsidRDefault="008C1ED6" w:rsidP="00E87F75"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K/I/st/1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14:paraId="1C913F1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Biochemia</w:t>
            </w:r>
          </w:p>
        </w:tc>
        <w:tc>
          <w:tcPr>
            <w:tcW w:w="1843" w:type="dxa"/>
            <w:vAlign w:val="center"/>
          </w:tcPr>
          <w:p w14:paraId="0B2DEDB6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C0513D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9D800B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E9F6670" w14:textId="77777777" w:rsidR="008C1ED6" w:rsidRDefault="008C1ED6" w:rsidP="00E87F75">
            <w:pPr>
              <w:jc w:val="center"/>
            </w:pPr>
            <w:r w:rsidRPr="0005391E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73B61206" w14:textId="77777777" w:rsidTr="0062668D">
        <w:tc>
          <w:tcPr>
            <w:tcW w:w="1101" w:type="dxa"/>
            <w:vAlign w:val="center"/>
          </w:tcPr>
          <w:p w14:paraId="28E85BF5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K/I/st/20</w:t>
            </w:r>
          </w:p>
        </w:tc>
        <w:tc>
          <w:tcPr>
            <w:tcW w:w="3118" w:type="dxa"/>
            <w:vAlign w:val="center"/>
          </w:tcPr>
          <w:p w14:paraId="751C8D55" w14:textId="5CD10030" w:rsidR="008C1ED6" w:rsidRPr="008465E4" w:rsidRDefault="00BA31AD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Biofizyka</w:t>
            </w:r>
          </w:p>
        </w:tc>
        <w:tc>
          <w:tcPr>
            <w:tcW w:w="1843" w:type="dxa"/>
            <w:vAlign w:val="center"/>
          </w:tcPr>
          <w:p w14:paraId="6366F315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F885A8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D06989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11953F0" w14:textId="070F495A" w:rsidR="008C1ED6" w:rsidRDefault="008C1ED6" w:rsidP="00E87F75">
            <w:pPr>
              <w:jc w:val="center"/>
            </w:pPr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r w:rsidR="00BA31AD">
              <w:rPr>
                <w:rFonts w:ascii="Times New Roman" w:hAnsi="Times New Roman" w:cs="Times New Roman"/>
                <w:sz w:val="20"/>
                <w:szCs w:val="20"/>
              </w:rPr>
              <w:t>/E</w:t>
            </w:r>
          </w:p>
        </w:tc>
      </w:tr>
      <w:tr w:rsidR="008C1ED6" w:rsidRPr="000336C2" w14:paraId="1EB6D684" w14:textId="77777777" w:rsidTr="0062668D">
        <w:tc>
          <w:tcPr>
            <w:tcW w:w="1101" w:type="dxa"/>
            <w:vAlign w:val="center"/>
          </w:tcPr>
          <w:p w14:paraId="2ADE697D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K/I/st/21</w:t>
            </w:r>
          </w:p>
        </w:tc>
        <w:tc>
          <w:tcPr>
            <w:tcW w:w="3118" w:type="dxa"/>
            <w:vAlign w:val="center"/>
          </w:tcPr>
          <w:p w14:paraId="3181BD3F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5945F5BF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BF194B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DE466F6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E4EC3B6" w14:textId="77777777" w:rsidR="008C1ED6" w:rsidRDefault="008C1ED6" w:rsidP="00E87F75">
            <w:pPr>
              <w:jc w:val="center"/>
            </w:pPr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17276EAC" w14:textId="77777777" w:rsidTr="0062668D">
        <w:tc>
          <w:tcPr>
            <w:tcW w:w="1101" w:type="dxa"/>
            <w:vAlign w:val="center"/>
          </w:tcPr>
          <w:p w14:paraId="67503EAC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K/I/st/22</w:t>
            </w:r>
          </w:p>
        </w:tc>
        <w:tc>
          <w:tcPr>
            <w:tcW w:w="3118" w:type="dxa"/>
            <w:vAlign w:val="center"/>
          </w:tcPr>
          <w:p w14:paraId="0C813995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548ACE9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Wykład/</w:t>
            </w: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C2438F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44A9575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F88335E" w14:textId="77777777" w:rsidR="008C1ED6" w:rsidRDefault="008C1ED6" w:rsidP="00E87F75">
            <w:pPr>
              <w:jc w:val="center"/>
            </w:pPr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659908B2" w14:textId="77777777" w:rsidTr="0062668D">
        <w:tc>
          <w:tcPr>
            <w:tcW w:w="1101" w:type="dxa"/>
            <w:vAlign w:val="center"/>
          </w:tcPr>
          <w:p w14:paraId="5ECD87F0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K/I/st/26</w:t>
            </w:r>
          </w:p>
        </w:tc>
        <w:tc>
          <w:tcPr>
            <w:tcW w:w="3118" w:type="dxa"/>
            <w:vAlign w:val="center"/>
          </w:tcPr>
          <w:p w14:paraId="0DE4D8A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Fizykoterapia i masaż</w:t>
            </w:r>
          </w:p>
        </w:tc>
        <w:tc>
          <w:tcPr>
            <w:tcW w:w="1843" w:type="dxa"/>
            <w:vAlign w:val="center"/>
          </w:tcPr>
          <w:p w14:paraId="1F587009" w14:textId="77777777" w:rsidR="008C1ED6" w:rsidRDefault="008C1ED6" w:rsidP="00E87F75">
            <w:r w:rsidRPr="001077C1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ECEDC4B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0E5E69E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08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ECCE5D0" w14:textId="77777777" w:rsidR="008C1ED6" w:rsidRDefault="008C1ED6" w:rsidP="00E87F75">
            <w:pPr>
              <w:jc w:val="center"/>
            </w:pPr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772F7804" w14:textId="77777777" w:rsidTr="0062668D">
        <w:tc>
          <w:tcPr>
            <w:tcW w:w="1101" w:type="dxa"/>
            <w:vAlign w:val="center"/>
          </w:tcPr>
          <w:p w14:paraId="3AEF797B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K/I/st/27</w:t>
            </w:r>
          </w:p>
        </w:tc>
        <w:tc>
          <w:tcPr>
            <w:tcW w:w="3118" w:type="dxa"/>
            <w:vAlign w:val="center"/>
          </w:tcPr>
          <w:p w14:paraId="1014398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Estetyka</w:t>
            </w:r>
          </w:p>
        </w:tc>
        <w:tc>
          <w:tcPr>
            <w:tcW w:w="1843" w:type="dxa"/>
            <w:vAlign w:val="center"/>
          </w:tcPr>
          <w:p w14:paraId="72F0B634" w14:textId="77777777" w:rsidR="008C1ED6" w:rsidRDefault="008C1ED6" w:rsidP="00E87F75">
            <w:r w:rsidRPr="001077C1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78ADCE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4548847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A0EDC8B" w14:textId="77777777" w:rsidR="008C1ED6" w:rsidRDefault="008C1ED6" w:rsidP="00E87F75">
            <w:pPr>
              <w:jc w:val="center"/>
            </w:pPr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7F0DD90B" w14:textId="77777777" w:rsidTr="0062668D">
        <w:tc>
          <w:tcPr>
            <w:tcW w:w="1101" w:type="dxa"/>
            <w:vAlign w:val="center"/>
          </w:tcPr>
          <w:p w14:paraId="731C2224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K/I/st/32</w:t>
            </w:r>
          </w:p>
        </w:tc>
        <w:tc>
          <w:tcPr>
            <w:tcW w:w="3118" w:type="dxa"/>
            <w:vAlign w:val="center"/>
          </w:tcPr>
          <w:p w14:paraId="1956C67A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Kształt</w:t>
            </w:r>
            <w:r>
              <w:rPr>
                <w:rFonts w:ascii="Times New Roman" w:hAnsi="Times New Roman"/>
                <w:sz w:val="20"/>
                <w:szCs w:val="20"/>
              </w:rPr>
              <w:t>owanie sylwetki i postawy ciała</w:t>
            </w:r>
          </w:p>
        </w:tc>
        <w:tc>
          <w:tcPr>
            <w:tcW w:w="1843" w:type="dxa"/>
            <w:vAlign w:val="center"/>
          </w:tcPr>
          <w:p w14:paraId="3108F27D" w14:textId="77777777" w:rsidR="008C1ED6" w:rsidRDefault="008C1ED6" w:rsidP="00E87F75"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F4B79C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D8BB55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03B9841C" w14:textId="77777777" w:rsidR="008C1ED6" w:rsidRDefault="008C1ED6" w:rsidP="00E87F75">
            <w:pPr>
              <w:jc w:val="center"/>
            </w:pPr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139BA88E" w14:textId="77777777" w:rsidTr="0062668D">
        <w:tc>
          <w:tcPr>
            <w:tcW w:w="1101" w:type="dxa"/>
            <w:vAlign w:val="center"/>
          </w:tcPr>
          <w:p w14:paraId="514C8803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K/I/st/47</w:t>
            </w:r>
          </w:p>
        </w:tc>
        <w:tc>
          <w:tcPr>
            <w:tcW w:w="3118" w:type="dxa"/>
            <w:vAlign w:val="center"/>
          </w:tcPr>
          <w:p w14:paraId="000AAF3D" w14:textId="77777777" w:rsidR="008C1ED6" w:rsidRPr="00C11897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897">
              <w:rPr>
                <w:rFonts w:ascii="Times New Roman" w:hAnsi="Times New Roman"/>
                <w:sz w:val="20"/>
                <w:szCs w:val="20"/>
              </w:rPr>
              <w:t>Praktyka kierunkowa wprowadzająca 1</w:t>
            </w:r>
          </w:p>
        </w:tc>
        <w:tc>
          <w:tcPr>
            <w:tcW w:w="1843" w:type="dxa"/>
            <w:vAlign w:val="center"/>
          </w:tcPr>
          <w:p w14:paraId="34F169F6" w14:textId="77777777" w:rsidR="008C1ED6" w:rsidRDefault="008C1ED6" w:rsidP="00E87F75"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C7AE20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013EF27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66E8FF6B" w14:textId="77777777" w:rsidR="008C1ED6" w:rsidRDefault="008C1ED6" w:rsidP="00E87F75">
            <w:pPr>
              <w:jc w:val="center"/>
            </w:pPr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4803FB87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559E181E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D100A25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135/395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B61FFB6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99BD3E4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CA573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D54036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1F0D2D1D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57886EAD" w14:textId="77777777" w:rsidR="008C1ED6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280AC515" w14:textId="77777777" w:rsidR="0062668D" w:rsidRDefault="0062668D" w:rsidP="008C1ED6">
      <w:pPr>
        <w:shd w:val="clear" w:color="auto" w:fill="FFFFFF"/>
        <w:rPr>
          <w:rFonts w:ascii="Times New Roman" w:hAnsi="Times New Roman" w:cs="Times New Roman"/>
        </w:rPr>
      </w:pPr>
    </w:p>
    <w:p w14:paraId="40376F20" w14:textId="77777777" w:rsidR="0062668D" w:rsidRDefault="0062668D" w:rsidP="008C1ED6">
      <w:pPr>
        <w:shd w:val="clear" w:color="auto" w:fill="FFFFFF"/>
        <w:rPr>
          <w:rFonts w:ascii="Times New Roman" w:hAnsi="Times New Roman" w:cs="Times New Roman"/>
        </w:rPr>
      </w:pPr>
    </w:p>
    <w:p w14:paraId="29AEF6D1" w14:textId="77777777" w:rsidR="0062668D" w:rsidRPr="000336C2" w:rsidRDefault="0062668D" w:rsidP="008C1ED6">
      <w:pPr>
        <w:shd w:val="clear" w:color="auto" w:fill="FFFFFF"/>
        <w:rPr>
          <w:rFonts w:ascii="Times New Roman" w:hAnsi="Times New Roman" w:cs="Times New Roman"/>
        </w:rPr>
      </w:pPr>
    </w:p>
    <w:p w14:paraId="383F81C0" w14:textId="77777777" w:rsidR="008C1ED6" w:rsidRPr="000336C2" w:rsidRDefault="008C1ED6" w:rsidP="008C1ED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0336C2">
        <w:rPr>
          <w:rFonts w:ascii="Times New Roman" w:hAnsi="Times New Roman" w:cs="Times New Roman"/>
          <w:b/>
        </w:rPr>
        <w:lastRenderedPageBreak/>
        <w:t>III semestr</w:t>
      </w:r>
    </w:p>
    <w:p w14:paraId="776163B6" w14:textId="77777777" w:rsidR="008C1ED6" w:rsidRPr="000336C2" w:rsidRDefault="008C1ED6" w:rsidP="008C1ED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0336C2" w14:paraId="774769B4" w14:textId="77777777" w:rsidTr="00E87F75">
        <w:tc>
          <w:tcPr>
            <w:tcW w:w="1101" w:type="dxa"/>
            <w:vAlign w:val="center"/>
          </w:tcPr>
          <w:p w14:paraId="6E3B2976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6EB286E1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 w:rsidRPr="000336C2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0336C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1ED5F0C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1A642C33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10005608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7F1188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0336C2" w14:paraId="1687C4E9" w14:textId="77777777" w:rsidTr="0062668D">
        <w:tc>
          <w:tcPr>
            <w:tcW w:w="1101" w:type="dxa"/>
            <w:vAlign w:val="center"/>
          </w:tcPr>
          <w:p w14:paraId="09AF1D19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K/I/st/1</w:t>
            </w:r>
          </w:p>
        </w:tc>
        <w:tc>
          <w:tcPr>
            <w:tcW w:w="3118" w:type="dxa"/>
            <w:vAlign w:val="center"/>
          </w:tcPr>
          <w:p w14:paraId="1DFC018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67D4644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A17BA6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B56ED9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0E684F7" w14:textId="77777777" w:rsidR="008C1ED6" w:rsidRPr="00247298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3A6A2440" w14:textId="77777777" w:rsidTr="0062668D">
        <w:tc>
          <w:tcPr>
            <w:tcW w:w="1101" w:type="dxa"/>
            <w:vAlign w:val="center"/>
          </w:tcPr>
          <w:p w14:paraId="7199D590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</w:t>
            </w:r>
          </w:p>
        </w:tc>
        <w:tc>
          <w:tcPr>
            <w:tcW w:w="3118" w:type="dxa"/>
            <w:vAlign w:val="center"/>
          </w:tcPr>
          <w:p w14:paraId="35A2FAF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4883712F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599F78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EBA05F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3184457A" w14:textId="77777777" w:rsidR="008C1ED6" w:rsidRPr="00247298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36C09B13" w14:textId="77777777" w:rsidTr="0062668D">
        <w:tc>
          <w:tcPr>
            <w:tcW w:w="1101" w:type="dxa"/>
            <w:vAlign w:val="center"/>
          </w:tcPr>
          <w:p w14:paraId="14FD774E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st/5</w:t>
            </w:r>
          </w:p>
        </w:tc>
        <w:tc>
          <w:tcPr>
            <w:tcW w:w="3118" w:type="dxa"/>
            <w:vAlign w:val="center"/>
          </w:tcPr>
          <w:p w14:paraId="5AD6ACD2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Etyka zawodowa i ochrona własności intelektualnej</w:t>
            </w:r>
          </w:p>
        </w:tc>
        <w:tc>
          <w:tcPr>
            <w:tcW w:w="1843" w:type="dxa"/>
            <w:vAlign w:val="center"/>
          </w:tcPr>
          <w:p w14:paraId="78B0EB0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134" w:type="dxa"/>
            <w:vAlign w:val="center"/>
          </w:tcPr>
          <w:p w14:paraId="363627B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69F6B9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3CEEF883" w14:textId="77777777" w:rsidR="008C1ED6" w:rsidRPr="00247298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027A1DAA" w14:textId="77777777" w:rsidTr="0062668D">
        <w:trPr>
          <w:trHeight w:val="70"/>
        </w:trPr>
        <w:tc>
          <w:tcPr>
            <w:tcW w:w="1101" w:type="dxa"/>
            <w:vAlign w:val="center"/>
          </w:tcPr>
          <w:p w14:paraId="1609E772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st/16</w:t>
            </w:r>
          </w:p>
        </w:tc>
        <w:tc>
          <w:tcPr>
            <w:tcW w:w="3118" w:type="dxa"/>
            <w:vAlign w:val="center"/>
          </w:tcPr>
          <w:p w14:paraId="1500B51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 xml:space="preserve">Immunologia i alergologia </w:t>
            </w:r>
          </w:p>
        </w:tc>
        <w:tc>
          <w:tcPr>
            <w:tcW w:w="1843" w:type="dxa"/>
            <w:vAlign w:val="center"/>
          </w:tcPr>
          <w:p w14:paraId="5730016E" w14:textId="77777777" w:rsidR="008C1ED6" w:rsidRDefault="008C1ED6" w:rsidP="00E87F75">
            <w:r w:rsidRPr="00901D6A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7B3BD2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56BE24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6D55DBE" w14:textId="77777777" w:rsidR="008C1ED6" w:rsidRDefault="008C1ED6" w:rsidP="00E87F75">
            <w:pPr>
              <w:jc w:val="center"/>
            </w:pPr>
            <w:r w:rsidRPr="00D77D1B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0C6825F9" w14:textId="77777777" w:rsidTr="0062668D">
        <w:tc>
          <w:tcPr>
            <w:tcW w:w="1101" w:type="dxa"/>
            <w:vAlign w:val="center"/>
          </w:tcPr>
          <w:p w14:paraId="21D0BBDB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st/17</w:t>
            </w:r>
          </w:p>
        </w:tc>
        <w:tc>
          <w:tcPr>
            <w:tcW w:w="3118" w:type="dxa"/>
            <w:vAlign w:val="center"/>
          </w:tcPr>
          <w:p w14:paraId="5FC383C5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Farmakologia i podstawy toksykologii</w:t>
            </w:r>
          </w:p>
        </w:tc>
        <w:tc>
          <w:tcPr>
            <w:tcW w:w="1843" w:type="dxa"/>
            <w:vAlign w:val="center"/>
          </w:tcPr>
          <w:p w14:paraId="6AA30AC9" w14:textId="77777777" w:rsidR="008C1ED6" w:rsidRDefault="008C1ED6" w:rsidP="00E87F75">
            <w:r w:rsidRPr="00901D6A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BE1A24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30/15</w:t>
            </w:r>
          </w:p>
        </w:tc>
        <w:tc>
          <w:tcPr>
            <w:tcW w:w="1134" w:type="dxa"/>
            <w:vAlign w:val="center"/>
          </w:tcPr>
          <w:p w14:paraId="6A1B4EC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4AA82C9" w14:textId="77777777" w:rsidR="008C1ED6" w:rsidRDefault="008C1ED6" w:rsidP="00E87F75">
            <w:pPr>
              <w:jc w:val="center"/>
            </w:pPr>
            <w:r w:rsidRPr="00D77D1B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0336C2" w14:paraId="43B6F6E2" w14:textId="77777777" w:rsidTr="0062668D">
        <w:tc>
          <w:tcPr>
            <w:tcW w:w="1101" w:type="dxa"/>
            <w:vAlign w:val="center"/>
          </w:tcPr>
          <w:p w14:paraId="128589D7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st/21</w:t>
            </w:r>
          </w:p>
        </w:tc>
        <w:tc>
          <w:tcPr>
            <w:tcW w:w="3118" w:type="dxa"/>
            <w:vAlign w:val="center"/>
          </w:tcPr>
          <w:p w14:paraId="2805C26A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0000370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4F69">
              <w:rPr>
                <w:rFonts w:ascii="Times New Roman" w:hAnsi="Times New Roman" w:cs="Times New Roman"/>
                <w:sz w:val="20"/>
                <w:szCs w:val="20"/>
              </w:rPr>
              <w:t xml:space="preserve"> ćwiczenia</w:t>
            </w:r>
          </w:p>
        </w:tc>
        <w:tc>
          <w:tcPr>
            <w:tcW w:w="1134" w:type="dxa"/>
            <w:vAlign w:val="center"/>
          </w:tcPr>
          <w:p w14:paraId="234BA4D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7FFA6C6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5ADB2F4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06970006" w14:textId="77777777" w:rsidTr="0062668D">
        <w:tc>
          <w:tcPr>
            <w:tcW w:w="1101" w:type="dxa"/>
            <w:vAlign w:val="center"/>
          </w:tcPr>
          <w:p w14:paraId="5D2A1770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st/22</w:t>
            </w:r>
          </w:p>
        </w:tc>
        <w:tc>
          <w:tcPr>
            <w:tcW w:w="3118" w:type="dxa"/>
            <w:vAlign w:val="center"/>
          </w:tcPr>
          <w:p w14:paraId="32D20DA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3F61F9E9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CBD355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71B502D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83A7B3F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0336C2" w14:paraId="438D8CF2" w14:textId="77777777" w:rsidTr="0062668D">
        <w:tc>
          <w:tcPr>
            <w:tcW w:w="1101" w:type="dxa"/>
            <w:vAlign w:val="center"/>
          </w:tcPr>
          <w:p w14:paraId="69E89B60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st/23</w:t>
            </w:r>
          </w:p>
        </w:tc>
        <w:tc>
          <w:tcPr>
            <w:tcW w:w="3118" w:type="dxa"/>
            <w:vAlign w:val="center"/>
          </w:tcPr>
          <w:p w14:paraId="1B9DB0B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Chemia kosmetyczna</w:t>
            </w:r>
          </w:p>
        </w:tc>
        <w:tc>
          <w:tcPr>
            <w:tcW w:w="1843" w:type="dxa"/>
            <w:vAlign w:val="center"/>
          </w:tcPr>
          <w:p w14:paraId="0B91BD45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116B08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E7FB25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3E99888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539BCEB3" w14:textId="77777777" w:rsidTr="0062668D">
        <w:tc>
          <w:tcPr>
            <w:tcW w:w="1101" w:type="dxa"/>
            <w:vAlign w:val="center"/>
          </w:tcPr>
          <w:p w14:paraId="2864FD34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st/25</w:t>
            </w:r>
          </w:p>
        </w:tc>
        <w:tc>
          <w:tcPr>
            <w:tcW w:w="3118" w:type="dxa"/>
            <w:vAlign w:val="center"/>
          </w:tcPr>
          <w:p w14:paraId="45526CD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Dermatologia</w:t>
            </w:r>
          </w:p>
        </w:tc>
        <w:tc>
          <w:tcPr>
            <w:tcW w:w="1843" w:type="dxa"/>
            <w:vAlign w:val="center"/>
          </w:tcPr>
          <w:p w14:paraId="06262962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10E4DB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1CC78F3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ECEEE61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0B87F8BF" w14:textId="77777777" w:rsidTr="0062668D">
        <w:tc>
          <w:tcPr>
            <w:tcW w:w="1101" w:type="dxa"/>
            <w:vAlign w:val="center"/>
          </w:tcPr>
          <w:p w14:paraId="1B5587DA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st/30</w:t>
            </w:r>
          </w:p>
        </w:tc>
        <w:tc>
          <w:tcPr>
            <w:tcW w:w="3118" w:type="dxa"/>
            <w:vAlign w:val="center"/>
          </w:tcPr>
          <w:p w14:paraId="3B4977AF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Analiza wyników badań laboratoryjnych</w:t>
            </w:r>
          </w:p>
        </w:tc>
        <w:tc>
          <w:tcPr>
            <w:tcW w:w="1843" w:type="dxa"/>
            <w:vAlign w:val="center"/>
          </w:tcPr>
          <w:p w14:paraId="0C8144FA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63FDA7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AAD41E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3C51A20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655DC390" w14:textId="77777777" w:rsidTr="0062668D">
        <w:tc>
          <w:tcPr>
            <w:tcW w:w="1101" w:type="dxa"/>
            <w:vAlign w:val="center"/>
          </w:tcPr>
          <w:p w14:paraId="7A5E76EC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st/31</w:t>
            </w:r>
          </w:p>
        </w:tc>
        <w:tc>
          <w:tcPr>
            <w:tcW w:w="3118" w:type="dxa"/>
            <w:vAlign w:val="center"/>
          </w:tcPr>
          <w:p w14:paraId="15053D2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Zasady prawidłowego żywienia</w:t>
            </w:r>
          </w:p>
        </w:tc>
        <w:tc>
          <w:tcPr>
            <w:tcW w:w="1843" w:type="dxa"/>
            <w:vAlign w:val="center"/>
          </w:tcPr>
          <w:p w14:paraId="050735DE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0AA4A7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1FF6546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81193BE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6073F927" w14:textId="77777777" w:rsidTr="0062668D">
        <w:tc>
          <w:tcPr>
            <w:tcW w:w="1101" w:type="dxa"/>
            <w:vAlign w:val="center"/>
          </w:tcPr>
          <w:p w14:paraId="5924643F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st/32</w:t>
            </w:r>
          </w:p>
        </w:tc>
        <w:tc>
          <w:tcPr>
            <w:tcW w:w="3118" w:type="dxa"/>
            <w:vAlign w:val="center"/>
          </w:tcPr>
          <w:p w14:paraId="6426A52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Kształt</w:t>
            </w:r>
            <w:r>
              <w:rPr>
                <w:rFonts w:ascii="Times New Roman" w:hAnsi="Times New Roman"/>
                <w:sz w:val="20"/>
                <w:szCs w:val="20"/>
              </w:rPr>
              <w:t>owanie sylwetki i postawy ciała</w:t>
            </w:r>
          </w:p>
        </w:tc>
        <w:tc>
          <w:tcPr>
            <w:tcW w:w="1843" w:type="dxa"/>
            <w:vAlign w:val="center"/>
          </w:tcPr>
          <w:p w14:paraId="399B4C1F" w14:textId="77777777" w:rsidR="008C1ED6" w:rsidRDefault="008C1ED6" w:rsidP="00E87F75">
            <w:r w:rsidRPr="00417411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5C4118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1DE096A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4C011448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038F95DE" w14:textId="77777777" w:rsidTr="0062668D">
        <w:tc>
          <w:tcPr>
            <w:tcW w:w="1101" w:type="dxa"/>
            <w:vAlign w:val="center"/>
          </w:tcPr>
          <w:p w14:paraId="5C2A35B1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K/I/st/47</w:t>
            </w:r>
          </w:p>
        </w:tc>
        <w:tc>
          <w:tcPr>
            <w:tcW w:w="3118" w:type="dxa"/>
            <w:vAlign w:val="center"/>
          </w:tcPr>
          <w:p w14:paraId="5A5AB00D" w14:textId="77777777" w:rsidR="008C1ED6" w:rsidRPr="002429AC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29AC">
              <w:rPr>
                <w:rFonts w:ascii="Times New Roman" w:hAnsi="Times New Roman"/>
                <w:sz w:val="20"/>
                <w:szCs w:val="20"/>
              </w:rPr>
              <w:t>Praktyka kierunkowa wprowadzająca 1</w:t>
            </w:r>
          </w:p>
        </w:tc>
        <w:tc>
          <w:tcPr>
            <w:tcW w:w="1843" w:type="dxa"/>
            <w:vAlign w:val="center"/>
          </w:tcPr>
          <w:p w14:paraId="6420BA03" w14:textId="77777777" w:rsidR="008C1ED6" w:rsidRDefault="008C1ED6" w:rsidP="00E87F75">
            <w:r w:rsidRPr="00417411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68CF66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78D4D9A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18AEC385" w14:textId="77777777" w:rsidR="008C1ED6" w:rsidRDefault="008C1ED6" w:rsidP="00E87F75">
            <w:pPr>
              <w:jc w:val="center"/>
            </w:pPr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27E50000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3675233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6D5C0D6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165/365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153BE3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4B60499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5DB44A3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3DD13A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39904DA7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6FFFC041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417F6D7B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A508C6">
        <w:rPr>
          <w:rFonts w:ascii="Times New Roman" w:hAnsi="Times New Roman"/>
          <w:b/>
        </w:rPr>
        <w:t>IV semestr</w:t>
      </w:r>
    </w:p>
    <w:p w14:paraId="5097E8DD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2D2BE52A" w14:textId="77777777" w:rsidTr="00E87F75">
        <w:tc>
          <w:tcPr>
            <w:tcW w:w="1101" w:type="dxa"/>
            <w:vAlign w:val="center"/>
          </w:tcPr>
          <w:p w14:paraId="6ECD56AD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5683165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7DFE0729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1565A922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8162CE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05C68D6B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A508C6" w14:paraId="56BEEB99" w14:textId="77777777" w:rsidTr="0062668D">
        <w:tc>
          <w:tcPr>
            <w:tcW w:w="1101" w:type="dxa"/>
            <w:vAlign w:val="center"/>
          </w:tcPr>
          <w:p w14:paraId="080344F1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st/1</w:t>
            </w:r>
          </w:p>
        </w:tc>
        <w:tc>
          <w:tcPr>
            <w:tcW w:w="3118" w:type="dxa"/>
            <w:vAlign w:val="center"/>
          </w:tcPr>
          <w:p w14:paraId="00788C60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2BADE28B" w14:textId="77777777" w:rsidR="008C1ED6" w:rsidRDefault="008C1ED6" w:rsidP="00E87F75">
            <w:r w:rsidRPr="0020615D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8D8B3A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C710C1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7EA68AF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4E99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6828A1DC" w14:textId="77777777" w:rsidTr="0062668D">
        <w:tc>
          <w:tcPr>
            <w:tcW w:w="1101" w:type="dxa"/>
            <w:vAlign w:val="center"/>
          </w:tcPr>
          <w:p w14:paraId="7561273E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</w:t>
            </w:r>
          </w:p>
        </w:tc>
        <w:tc>
          <w:tcPr>
            <w:tcW w:w="3118" w:type="dxa"/>
            <w:vAlign w:val="center"/>
          </w:tcPr>
          <w:p w14:paraId="2B2B6D7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3C14008B" w14:textId="77777777" w:rsidR="008C1ED6" w:rsidRDefault="008C1ED6" w:rsidP="00E87F75">
            <w:r w:rsidRPr="0020615D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665ADC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5C9CBD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099D072B" w14:textId="77777777" w:rsidR="008C1ED6" w:rsidRDefault="008C1ED6" w:rsidP="00E87F75">
            <w:pPr>
              <w:jc w:val="center"/>
            </w:pPr>
            <w:r w:rsidRPr="00A06AA3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521CD66F" w14:textId="77777777" w:rsidTr="0062668D">
        <w:tc>
          <w:tcPr>
            <w:tcW w:w="1101" w:type="dxa"/>
            <w:vAlign w:val="center"/>
          </w:tcPr>
          <w:p w14:paraId="79D65953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st/9</w:t>
            </w:r>
          </w:p>
        </w:tc>
        <w:tc>
          <w:tcPr>
            <w:tcW w:w="3118" w:type="dxa"/>
            <w:vAlign w:val="center"/>
          </w:tcPr>
          <w:p w14:paraId="2F2DAE4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Metodologia badań naukowych</w:t>
            </w:r>
          </w:p>
        </w:tc>
        <w:tc>
          <w:tcPr>
            <w:tcW w:w="1843" w:type="dxa"/>
            <w:vAlign w:val="center"/>
          </w:tcPr>
          <w:p w14:paraId="0683ADA4" w14:textId="77777777" w:rsidR="008C1ED6" w:rsidRDefault="008C1ED6" w:rsidP="00E87F75">
            <w:r w:rsidRPr="00F479DB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4A929E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8B819D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9C33D8A" w14:textId="77777777" w:rsidR="008C1ED6" w:rsidRDefault="008C1ED6" w:rsidP="00E87F75">
            <w:pPr>
              <w:jc w:val="center"/>
            </w:pPr>
            <w:r w:rsidRPr="00A06AA3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641A0689" w14:textId="77777777" w:rsidTr="0062668D">
        <w:tc>
          <w:tcPr>
            <w:tcW w:w="1101" w:type="dxa"/>
            <w:vAlign w:val="center"/>
          </w:tcPr>
          <w:p w14:paraId="375B518B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st/19</w:t>
            </w:r>
          </w:p>
        </w:tc>
        <w:tc>
          <w:tcPr>
            <w:tcW w:w="3118" w:type="dxa"/>
            <w:vAlign w:val="center"/>
          </w:tcPr>
          <w:p w14:paraId="4554069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Zarządzanie i marketing</w:t>
            </w:r>
          </w:p>
        </w:tc>
        <w:tc>
          <w:tcPr>
            <w:tcW w:w="1843" w:type="dxa"/>
            <w:vAlign w:val="center"/>
          </w:tcPr>
          <w:p w14:paraId="438D47BD" w14:textId="77777777" w:rsidR="008C1ED6" w:rsidRDefault="008C1ED6" w:rsidP="00E87F75">
            <w:r w:rsidRPr="00F479DB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E05EDB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47C2C1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AB530B3" w14:textId="77777777" w:rsidR="008C1ED6" w:rsidRDefault="008C1ED6" w:rsidP="00E87F75">
            <w:pPr>
              <w:jc w:val="center"/>
            </w:pPr>
            <w:r w:rsidRPr="00072C5A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3BBDC29C" w14:textId="77777777" w:rsidTr="0062668D">
        <w:tc>
          <w:tcPr>
            <w:tcW w:w="1101" w:type="dxa"/>
            <w:vAlign w:val="center"/>
          </w:tcPr>
          <w:p w14:paraId="5579A8DC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st/21</w:t>
            </w:r>
          </w:p>
        </w:tc>
        <w:tc>
          <w:tcPr>
            <w:tcW w:w="3118" w:type="dxa"/>
            <w:vAlign w:val="center"/>
          </w:tcPr>
          <w:p w14:paraId="374FD9C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0D61DF84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Wykłady/</w:t>
            </w:r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EC87DF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6C95D46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B028BE6" w14:textId="77777777" w:rsidR="008C1ED6" w:rsidRDefault="008C1ED6" w:rsidP="00E87F75">
            <w:pPr>
              <w:jc w:val="center"/>
            </w:pPr>
            <w:r w:rsidRPr="00072C5A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46ADFE35" w14:textId="77777777" w:rsidTr="0062668D">
        <w:tc>
          <w:tcPr>
            <w:tcW w:w="1101" w:type="dxa"/>
            <w:vAlign w:val="center"/>
          </w:tcPr>
          <w:p w14:paraId="79DF9C28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st/22</w:t>
            </w:r>
          </w:p>
        </w:tc>
        <w:tc>
          <w:tcPr>
            <w:tcW w:w="3118" w:type="dxa"/>
            <w:vAlign w:val="center"/>
          </w:tcPr>
          <w:p w14:paraId="1276A14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6C169056" w14:textId="77777777" w:rsidR="008C1ED6" w:rsidRDefault="008C1ED6" w:rsidP="00E87F75"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8AC282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14:paraId="3F8C619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789A5E5" w14:textId="77777777" w:rsidR="008C1ED6" w:rsidRDefault="008C1ED6" w:rsidP="00E87F75">
            <w:pPr>
              <w:jc w:val="center"/>
            </w:pPr>
            <w:r w:rsidRPr="00714E99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0118BB14" w14:textId="77777777" w:rsidTr="0062668D">
        <w:tc>
          <w:tcPr>
            <w:tcW w:w="1101" w:type="dxa"/>
            <w:vAlign w:val="center"/>
          </w:tcPr>
          <w:p w14:paraId="1BFE240D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st/23</w:t>
            </w:r>
          </w:p>
        </w:tc>
        <w:tc>
          <w:tcPr>
            <w:tcW w:w="3118" w:type="dxa"/>
            <w:vAlign w:val="center"/>
          </w:tcPr>
          <w:p w14:paraId="7FB9D6A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Chemia kosmetyczna</w:t>
            </w:r>
          </w:p>
        </w:tc>
        <w:tc>
          <w:tcPr>
            <w:tcW w:w="1843" w:type="dxa"/>
            <w:vAlign w:val="center"/>
          </w:tcPr>
          <w:p w14:paraId="176D570F" w14:textId="77777777" w:rsidR="008C1ED6" w:rsidRDefault="008C1ED6" w:rsidP="00E87F75">
            <w:r w:rsidRPr="00FA764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8B1948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F9B836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C0C5B55" w14:textId="77777777" w:rsidR="008C1ED6" w:rsidRDefault="008C1ED6" w:rsidP="00E87F75">
            <w:pPr>
              <w:jc w:val="center"/>
            </w:pPr>
            <w:r w:rsidRPr="00714E99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2BA45BD4" w14:textId="77777777" w:rsidTr="0062668D">
        <w:tc>
          <w:tcPr>
            <w:tcW w:w="1101" w:type="dxa"/>
            <w:vAlign w:val="center"/>
          </w:tcPr>
          <w:p w14:paraId="2CCD90A9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st/25</w:t>
            </w:r>
          </w:p>
        </w:tc>
        <w:tc>
          <w:tcPr>
            <w:tcW w:w="3118" w:type="dxa"/>
            <w:vAlign w:val="center"/>
          </w:tcPr>
          <w:p w14:paraId="6533652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Dermatologia</w:t>
            </w:r>
          </w:p>
        </w:tc>
        <w:tc>
          <w:tcPr>
            <w:tcW w:w="1843" w:type="dxa"/>
            <w:vAlign w:val="center"/>
          </w:tcPr>
          <w:p w14:paraId="7FBD8D7B" w14:textId="77777777" w:rsidR="008C1ED6" w:rsidRDefault="008C1ED6" w:rsidP="00E87F75">
            <w:r w:rsidRPr="00FA764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5E9A24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F02EAD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DF7EF4D" w14:textId="77777777" w:rsidR="008C1ED6" w:rsidRDefault="008C1ED6" w:rsidP="00E87F75">
            <w:pPr>
              <w:jc w:val="center"/>
            </w:pPr>
            <w:r w:rsidRPr="00714E99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26A74CA3" w14:textId="77777777" w:rsidTr="0062668D">
        <w:tc>
          <w:tcPr>
            <w:tcW w:w="1101" w:type="dxa"/>
            <w:vAlign w:val="center"/>
          </w:tcPr>
          <w:p w14:paraId="5B639B6C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st/35a</w:t>
            </w:r>
          </w:p>
        </w:tc>
        <w:tc>
          <w:tcPr>
            <w:tcW w:w="3118" w:type="dxa"/>
            <w:vAlign w:val="center"/>
          </w:tcPr>
          <w:p w14:paraId="174E5C0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Rynek wyrobów kosmetycznych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342DFBB9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31EA6F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9F966B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FE671C4" w14:textId="77777777" w:rsidR="008C1ED6" w:rsidRDefault="008C1ED6" w:rsidP="00E87F75">
            <w:pPr>
              <w:jc w:val="center"/>
            </w:pPr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40CA99E9" w14:textId="77777777" w:rsidTr="0062668D">
        <w:tc>
          <w:tcPr>
            <w:tcW w:w="1101" w:type="dxa"/>
            <w:vAlign w:val="center"/>
          </w:tcPr>
          <w:p w14:paraId="7B33DA49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st/36a</w:t>
            </w:r>
          </w:p>
        </w:tc>
        <w:tc>
          <w:tcPr>
            <w:tcW w:w="3118" w:type="dxa"/>
            <w:vAlign w:val="center"/>
          </w:tcPr>
          <w:p w14:paraId="0F4A10E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arketing produktu kosmetycznego*</w:t>
            </w:r>
          </w:p>
        </w:tc>
        <w:tc>
          <w:tcPr>
            <w:tcW w:w="1843" w:type="dxa"/>
            <w:vAlign w:val="center"/>
          </w:tcPr>
          <w:p w14:paraId="2776C3BC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23FD306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58F4AD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5372D1D" w14:textId="77777777" w:rsidR="008C1ED6" w:rsidRDefault="008C1ED6" w:rsidP="00E87F75">
            <w:pPr>
              <w:jc w:val="center"/>
            </w:pPr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1D71475E" w14:textId="77777777" w:rsidTr="0062668D">
        <w:tc>
          <w:tcPr>
            <w:tcW w:w="1101" w:type="dxa"/>
            <w:vAlign w:val="center"/>
          </w:tcPr>
          <w:p w14:paraId="377F5A75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st/35b</w:t>
            </w:r>
          </w:p>
        </w:tc>
        <w:tc>
          <w:tcPr>
            <w:tcW w:w="3118" w:type="dxa"/>
            <w:vAlign w:val="center"/>
          </w:tcPr>
          <w:p w14:paraId="2BBE1A0A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Pielęgnacja skóry w okresie okołomenopauzalnym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36F9BBD0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5A6EDA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0FF830B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F724296" w14:textId="77777777" w:rsidR="008C1ED6" w:rsidRDefault="008C1ED6" w:rsidP="00E87F75">
            <w:pPr>
              <w:jc w:val="center"/>
            </w:pPr>
            <w:r w:rsidRPr="001C1FA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3E360388" w14:textId="77777777" w:rsidTr="0062668D">
        <w:tc>
          <w:tcPr>
            <w:tcW w:w="1101" w:type="dxa"/>
            <w:vAlign w:val="center"/>
          </w:tcPr>
          <w:p w14:paraId="1DCB9095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st/36b</w:t>
            </w:r>
          </w:p>
        </w:tc>
        <w:tc>
          <w:tcPr>
            <w:tcW w:w="3118" w:type="dxa"/>
            <w:vAlign w:val="center"/>
          </w:tcPr>
          <w:p w14:paraId="257656C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odstawy kosmetologii leczniczej*</w:t>
            </w:r>
          </w:p>
        </w:tc>
        <w:tc>
          <w:tcPr>
            <w:tcW w:w="1843" w:type="dxa"/>
            <w:vAlign w:val="center"/>
          </w:tcPr>
          <w:p w14:paraId="47EC0867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50B37C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A67976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327F02E" w14:textId="77777777" w:rsidR="008C1ED6" w:rsidRDefault="008C1ED6" w:rsidP="00E87F75">
            <w:pPr>
              <w:jc w:val="center"/>
            </w:pPr>
            <w:r w:rsidRPr="001C1FA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0D9F6472" w14:textId="77777777" w:rsidTr="0062668D">
        <w:trPr>
          <w:trHeight w:val="523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93244AF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st/42</w:t>
            </w:r>
          </w:p>
        </w:tc>
        <w:tc>
          <w:tcPr>
            <w:tcW w:w="3118" w:type="dxa"/>
            <w:vAlign w:val="center"/>
          </w:tcPr>
          <w:p w14:paraId="5881C3F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>Wizaż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0547C522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D625A2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3128875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7ADD0F43" w14:textId="77777777" w:rsidR="008C1ED6" w:rsidRDefault="008C1ED6" w:rsidP="00E87F75">
            <w:pPr>
              <w:jc w:val="center"/>
            </w:pPr>
            <w:r w:rsidRPr="001C1FA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7EC015B7" w14:textId="77777777" w:rsidTr="0062668D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6DD1A7E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st/43</w:t>
            </w:r>
          </w:p>
        </w:tc>
        <w:tc>
          <w:tcPr>
            <w:tcW w:w="3118" w:type="dxa"/>
            <w:vAlign w:val="center"/>
          </w:tcPr>
          <w:p w14:paraId="5B4E2CA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>Wstęp do trychologii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61135363" w14:textId="77777777" w:rsidR="008C1ED6" w:rsidRDefault="008C1ED6" w:rsidP="00E87F75">
            <w:r w:rsidRPr="008716F7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D72E591" w14:textId="77777777" w:rsidR="008C1ED6" w:rsidRDefault="008C1ED6" w:rsidP="00E87F75">
            <w:pPr>
              <w:jc w:val="center"/>
            </w:pPr>
            <w:r w:rsidRPr="00A41FEE"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7BDDB50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0376C715" w14:textId="77777777" w:rsidR="008C1ED6" w:rsidRDefault="008C1ED6" w:rsidP="00E87F75">
            <w:pPr>
              <w:jc w:val="center"/>
            </w:pPr>
            <w:r w:rsidRPr="00D1094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254157A5" w14:textId="77777777" w:rsidTr="0062668D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2A0E0A50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st/44</w:t>
            </w:r>
          </w:p>
        </w:tc>
        <w:tc>
          <w:tcPr>
            <w:tcW w:w="3118" w:type="dxa"/>
            <w:vAlign w:val="center"/>
          </w:tcPr>
          <w:p w14:paraId="77AE6A3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Specjalizacja. Stylizacja brwi i rzęs*</w:t>
            </w:r>
          </w:p>
        </w:tc>
        <w:tc>
          <w:tcPr>
            <w:tcW w:w="1843" w:type="dxa"/>
            <w:vAlign w:val="center"/>
          </w:tcPr>
          <w:p w14:paraId="792DA0EF" w14:textId="77777777" w:rsidR="008C1ED6" w:rsidRDefault="008C1ED6" w:rsidP="00E87F75">
            <w:r w:rsidRPr="008716F7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683F2D3" w14:textId="77777777" w:rsidR="008C1ED6" w:rsidRDefault="008C1ED6" w:rsidP="00E87F75">
            <w:pPr>
              <w:jc w:val="center"/>
            </w:pPr>
            <w:r w:rsidRPr="00A41FEE"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6F07682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0A34C39F" w14:textId="77777777" w:rsidR="008C1ED6" w:rsidRDefault="008C1ED6" w:rsidP="00E87F75">
            <w:pPr>
              <w:jc w:val="center"/>
            </w:pPr>
            <w:r w:rsidRPr="00D1094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2A7E4A2E" w14:textId="77777777" w:rsidTr="0062668D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56CC2736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st/48</w:t>
            </w:r>
          </w:p>
        </w:tc>
        <w:tc>
          <w:tcPr>
            <w:tcW w:w="3118" w:type="dxa"/>
            <w:vAlign w:val="center"/>
          </w:tcPr>
          <w:p w14:paraId="71092D63" w14:textId="77777777" w:rsidR="008C1ED6" w:rsidRPr="002429AC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29AC"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ktyka kierunkowa wprowadzająca 2</w:t>
            </w:r>
          </w:p>
        </w:tc>
        <w:tc>
          <w:tcPr>
            <w:tcW w:w="1843" w:type="dxa"/>
            <w:vAlign w:val="center"/>
          </w:tcPr>
          <w:p w14:paraId="081F28F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17411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E72C10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0363FFB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2E55BE9D" w14:textId="77777777" w:rsidR="008C1ED6" w:rsidRDefault="008C1ED6" w:rsidP="00E87F75">
            <w:pPr>
              <w:jc w:val="center"/>
            </w:pPr>
            <w:r w:rsidRPr="00D1094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541598F6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49F0829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ACE46A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105/395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6784051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0E48354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2F9938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9A083C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3F3AC1BC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4C271E44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13C0EFCC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6BBC1775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A508C6">
        <w:rPr>
          <w:rFonts w:ascii="Times New Roman" w:hAnsi="Times New Roman"/>
          <w:b/>
        </w:rPr>
        <w:t>V semestr</w:t>
      </w:r>
    </w:p>
    <w:p w14:paraId="29DCE61B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2B2A6427" w14:textId="77777777" w:rsidTr="00E87F75">
        <w:tc>
          <w:tcPr>
            <w:tcW w:w="1101" w:type="dxa"/>
            <w:vAlign w:val="center"/>
          </w:tcPr>
          <w:p w14:paraId="1A74645D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7E3B135B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3B62868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4DCF448D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2385C3D2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5DB606A9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A508C6" w14:paraId="1826DF62" w14:textId="77777777" w:rsidTr="0062668D">
        <w:tc>
          <w:tcPr>
            <w:tcW w:w="1101" w:type="dxa"/>
            <w:vAlign w:val="center"/>
          </w:tcPr>
          <w:p w14:paraId="1450EF15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st/8</w:t>
            </w:r>
          </w:p>
        </w:tc>
        <w:tc>
          <w:tcPr>
            <w:tcW w:w="3118" w:type="dxa"/>
            <w:vAlign w:val="center"/>
          </w:tcPr>
          <w:p w14:paraId="7FF0B3F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Filozofia / Socjologia*</w:t>
            </w:r>
          </w:p>
        </w:tc>
        <w:tc>
          <w:tcPr>
            <w:tcW w:w="1843" w:type="dxa"/>
            <w:vAlign w:val="center"/>
          </w:tcPr>
          <w:p w14:paraId="50352BE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2E20BA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4E6754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82E6D61" w14:textId="77777777" w:rsidR="008C1ED6" w:rsidRDefault="008C1ED6" w:rsidP="00E87F75">
            <w:pPr>
              <w:jc w:val="center"/>
            </w:pPr>
            <w:r w:rsidRPr="0078337A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4E7951A6" w14:textId="77777777" w:rsidTr="0062668D">
        <w:tc>
          <w:tcPr>
            <w:tcW w:w="1101" w:type="dxa"/>
            <w:vAlign w:val="center"/>
          </w:tcPr>
          <w:p w14:paraId="26546E79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st/21</w:t>
            </w:r>
          </w:p>
        </w:tc>
        <w:tc>
          <w:tcPr>
            <w:tcW w:w="3118" w:type="dxa"/>
            <w:vAlign w:val="center"/>
          </w:tcPr>
          <w:p w14:paraId="101ED075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092FCA56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971F0B4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14:paraId="732BEA5A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6CA6B0A" w14:textId="77777777" w:rsidR="008C1ED6" w:rsidRDefault="008C1ED6" w:rsidP="00E87F75">
            <w:pPr>
              <w:jc w:val="center"/>
            </w:pPr>
            <w:r w:rsidRPr="0078337A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4F76DCA6" w14:textId="77777777" w:rsidTr="0062668D">
        <w:tc>
          <w:tcPr>
            <w:tcW w:w="1101" w:type="dxa"/>
            <w:vAlign w:val="center"/>
          </w:tcPr>
          <w:p w14:paraId="1F3E2041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st/24</w:t>
            </w:r>
          </w:p>
        </w:tc>
        <w:tc>
          <w:tcPr>
            <w:tcW w:w="3118" w:type="dxa"/>
            <w:vAlign w:val="center"/>
          </w:tcPr>
          <w:p w14:paraId="2D68140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Receptura kosmetyczna</w:t>
            </w:r>
          </w:p>
        </w:tc>
        <w:tc>
          <w:tcPr>
            <w:tcW w:w="1843" w:type="dxa"/>
            <w:vAlign w:val="center"/>
          </w:tcPr>
          <w:p w14:paraId="0CD48BFD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10B14A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124C0F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A0B52DD" w14:textId="77777777" w:rsidR="008C1ED6" w:rsidRDefault="008C1ED6" w:rsidP="00E87F75">
            <w:pPr>
              <w:jc w:val="center"/>
            </w:pPr>
            <w:r w:rsidRPr="0078337A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004318D0" w14:textId="77777777" w:rsidTr="0062668D">
        <w:tc>
          <w:tcPr>
            <w:tcW w:w="1101" w:type="dxa"/>
            <w:vAlign w:val="center"/>
          </w:tcPr>
          <w:p w14:paraId="1DFBA985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st/28</w:t>
            </w:r>
          </w:p>
        </w:tc>
        <w:tc>
          <w:tcPr>
            <w:tcW w:w="3118" w:type="dxa"/>
            <w:vAlign w:val="center"/>
          </w:tcPr>
          <w:p w14:paraId="5AA3054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Wprowadzenie do medycyny estetycznej</w:t>
            </w:r>
          </w:p>
        </w:tc>
        <w:tc>
          <w:tcPr>
            <w:tcW w:w="1843" w:type="dxa"/>
            <w:vAlign w:val="center"/>
          </w:tcPr>
          <w:p w14:paraId="3B0EEE01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6CD7B7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405B18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977B40C" w14:textId="77777777" w:rsidR="008C1ED6" w:rsidRDefault="008C1ED6" w:rsidP="00E87F75">
            <w:pPr>
              <w:jc w:val="center"/>
            </w:pPr>
            <w:r w:rsidRPr="00965BC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6FD17FC0" w14:textId="77777777" w:rsidTr="0062668D">
        <w:tc>
          <w:tcPr>
            <w:tcW w:w="1101" w:type="dxa"/>
            <w:vAlign w:val="center"/>
          </w:tcPr>
          <w:p w14:paraId="291B9F22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st/29</w:t>
            </w:r>
          </w:p>
        </w:tc>
        <w:tc>
          <w:tcPr>
            <w:tcW w:w="3118" w:type="dxa"/>
            <w:vAlign w:val="center"/>
          </w:tcPr>
          <w:p w14:paraId="23B49E5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Światłolecznictwo</w:t>
            </w:r>
          </w:p>
        </w:tc>
        <w:tc>
          <w:tcPr>
            <w:tcW w:w="1843" w:type="dxa"/>
            <w:vAlign w:val="center"/>
          </w:tcPr>
          <w:p w14:paraId="632B404D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D4EBBD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089EAB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5FE8216" w14:textId="77777777" w:rsidR="008C1ED6" w:rsidRDefault="008C1ED6" w:rsidP="00E87F75">
            <w:pPr>
              <w:jc w:val="center"/>
            </w:pPr>
            <w:r w:rsidRPr="00965BC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12458620" w14:textId="77777777" w:rsidTr="0062668D">
        <w:tc>
          <w:tcPr>
            <w:tcW w:w="1101" w:type="dxa"/>
            <w:vAlign w:val="center"/>
          </w:tcPr>
          <w:p w14:paraId="531EC8F5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st/33</w:t>
            </w:r>
          </w:p>
        </w:tc>
        <w:tc>
          <w:tcPr>
            <w:tcW w:w="3118" w:type="dxa"/>
            <w:vAlign w:val="center"/>
          </w:tcPr>
          <w:p w14:paraId="5F10418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Medyczne podstawy kosmetologii</w:t>
            </w:r>
          </w:p>
        </w:tc>
        <w:tc>
          <w:tcPr>
            <w:tcW w:w="1843" w:type="dxa"/>
            <w:vAlign w:val="center"/>
          </w:tcPr>
          <w:p w14:paraId="0DAEF924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C98A1C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6836F5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B5335D9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4E99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3C0B03BD" w14:textId="77777777" w:rsidTr="0062668D">
        <w:tc>
          <w:tcPr>
            <w:tcW w:w="1101" w:type="dxa"/>
            <w:vAlign w:val="center"/>
          </w:tcPr>
          <w:p w14:paraId="10372742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st/34</w:t>
            </w:r>
          </w:p>
        </w:tc>
        <w:tc>
          <w:tcPr>
            <w:tcW w:w="3118" w:type="dxa"/>
            <w:vAlign w:val="center"/>
          </w:tcPr>
          <w:p w14:paraId="2EE9DA35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Działalność gospodarcza w branży kosmetycznej</w:t>
            </w:r>
          </w:p>
        </w:tc>
        <w:tc>
          <w:tcPr>
            <w:tcW w:w="1843" w:type="dxa"/>
            <w:vAlign w:val="center"/>
          </w:tcPr>
          <w:p w14:paraId="5C64E4D1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5AAFD4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BC3F82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8136B60" w14:textId="77777777" w:rsidR="008C1ED6" w:rsidRDefault="008C1ED6" w:rsidP="00E87F75">
            <w:pPr>
              <w:jc w:val="center"/>
            </w:pPr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79952EE9" w14:textId="77777777" w:rsidTr="0062668D">
        <w:tc>
          <w:tcPr>
            <w:tcW w:w="1101" w:type="dxa"/>
            <w:vAlign w:val="center"/>
          </w:tcPr>
          <w:p w14:paraId="0D9B368A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st/37a</w:t>
            </w:r>
          </w:p>
        </w:tc>
        <w:tc>
          <w:tcPr>
            <w:tcW w:w="3118" w:type="dxa"/>
            <w:vAlign w:val="center"/>
          </w:tcPr>
          <w:p w14:paraId="16880D8C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Jakość i bezpiec</w:t>
            </w:r>
            <w:r>
              <w:rPr>
                <w:rFonts w:ascii="Times New Roman" w:hAnsi="Times New Roman"/>
                <w:sz w:val="20"/>
                <w:szCs w:val="20"/>
              </w:rPr>
              <w:t>zeństwo produktów kosmetycznych*</w:t>
            </w:r>
          </w:p>
        </w:tc>
        <w:tc>
          <w:tcPr>
            <w:tcW w:w="1843" w:type="dxa"/>
            <w:vAlign w:val="center"/>
          </w:tcPr>
          <w:p w14:paraId="7C7C7D49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EDF5A0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98D5F6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F931B8F" w14:textId="77777777" w:rsidR="008C1ED6" w:rsidRDefault="008C1ED6" w:rsidP="00E87F75">
            <w:pPr>
              <w:jc w:val="center"/>
            </w:pPr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4806BDA5" w14:textId="77777777" w:rsidTr="0062668D">
        <w:tc>
          <w:tcPr>
            <w:tcW w:w="1101" w:type="dxa"/>
            <w:vAlign w:val="center"/>
          </w:tcPr>
          <w:p w14:paraId="6B35AB7C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st/38a</w:t>
            </w:r>
          </w:p>
        </w:tc>
        <w:tc>
          <w:tcPr>
            <w:tcW w:w="3118" w:type="dxa"/>
            <w:vAlign w:val="center"/>
          </w:tcPr>
          <w:p w14:paraId="0500A438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Metody wytw</w:t>
            </w:r>
            <w:r>
              <w:rPr>
                <w:rFonts w:ascii="Times New Roman" w:hAnsi="Times New Roman"/>
                <w:sz w:val="20"/>
                <w:szCs w:val="20"/>
              </w:rPr>
              <w:t>arzania różnych form kosmetyków*</w:t>
            </w:r>
          </w:p>
        </w:tc>
        <w:tc>
          <w:tcPr>
            <w:tcW w:w="1843" w:type="dxa"/>
            <w:vAlign w:val="center"/>
          </w:tcPr>
          <w:p w14:paraId="04A8A8AD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55BAE6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93E1F5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F457E30" w14:textId="77777777" w:rsidR="008C1ED6" w:rsidRDefault="008C1ED6" w:rsidP="00E87F75">
            <w:pPr>
              <w:jc w:val="center"/>
            </w:pPr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10FBBFAD" w14:textId="77777777" w:rsidTr="0062668D">
        <w:tc>
          <w:tcPr>
            <w:tcW w:w="1101" w:type="dxa"/>
            <w:vAlign w:val="center"/>
          </w:tcPr>
          <w:p w14:paraId="45A64459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st/37b</w:t>
            </w:r>
          </w:p>
        </w:tc>
        <w:tc>
          <w:tcPr>
            <w:tcW w:w="3118" w:type="dxa"/>
            <w:vAlign w:val="center"/>
          </w:tcPr>
          <w:p w14:paraId="1698E945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Zarządzanie gabinetem kosmetycznym i komunikacja interpersonalna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0339B4DE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7DC4FF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9F55E4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52D96B8" w14:textId="77777777" w:rsidR="008C1ED6" w:rsidRDefault="008C1ED6" w:rsidP="00E87F75">
            <w:pPr>
              <w:jc w:val="center"/>
            </w:pPr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0D60B4E7" w14:textId="77777777" w:rsidTr="0062668D">
        <w:tc>
          <w:tcPr>
            <w:tcW w:w="1101" w:type="dxa"/>
            <w:vAlign w:val="center"/>
          </w:tcPr>
          <w:p w14:paraId="24F5177B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st/38b</w:t>
            </w:r>
          </w:p>
        </w:tc>
        <w:tc>
          <w:tcPr>
            <w:tcW w:w="3118" w:type="dxa"/>
            <w:vAlign w:val="center"/>
          </w:tcPr>
          <w:p w14:paraId="6992960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Nowoczesna aparatura w gabinecie kosmetycznym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3792B4A2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2286AC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3394B8B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B7F4AAD" w14:textId="77777777" w:rsidR="008C1ED6" w:rsidRDefault="008C1ED6" w:rsidP="00E87F75">
            <w:pPr>
              <w:jc w:val="center"/>
            </w:pPr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1010EE9F" w14:textId="77777777" w:rsidTr="0062668D">
        <w:tc>
          <w:tcPr>
            <w:tcW w:w="1101" w:type="dxa"/>
            <w:vAlign w:val="center"/>
          </w:tcPr>
          <w:p w14:paraId="5208C4AE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st/39</w:t>
            </w:r>
          </w:p>
        </w:tc>
        <w:tc>
          <w:tcPr>
            <w:tcW w:w="3118" w:type="dxa"/>
            <w:vAlign w:val="center"/>
          </w:tcPr>
          <w:p w14:paraId="356E1AFB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>Pielęgnacja stóp - podstawy podologii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5C0DEBDE" w14:textId="77777777" w:rsidR="008C1ED6" w:rsidRDefault="008C1ED6" w:rsidP="00E87F75">
            <w:r w:rsidRPr="005A1CF9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D1E97F1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39B7A86E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55C5606C" w14:textId="77777777" w:rsidR="008C1ED6" w:rsidRDefault="008C1ED6" w:rsidP="00E87F75">
            <w:pPr>
              <w:jc w:val="center"/>
            </w:pPr>
            <w:r w:rsidRPr="00DE6EE1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30E8FCA5" w14:textId="77777777" w:rsidTr="0062668D">
        <w:tc>
          <w:tcPr>
            <w:tcW w:w="1101" w:type="dxa"/>
            <w:vAlign w:val="center"/>
          </w:tcPr>
          <w:p w14:paraId="749F0600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st/40</w:t>
            </w:r>
          </w:p>
        </w:tc>
        <w:tc>
          <w:tcPr>
            <w:tcW w:w="3118" w:type="dxa"/>
            <w:vAlign w:val="center"/>
          </w:tcPr>
          <w:p w14:paraId="13B62FB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Specjalizacja. Stylizacja paznokci*</w:t>
            </w:r>
          </w:p>
        </w:tc>
        <w:tc>
          <w:tcPr>
            <w:tcW w:w="1843" w:type="dxa"/>
            <w:vAlign w:val="center"/>
          </w:tcPr>
          <w:p w14:paraId="4F50D00D" w14:textId="77777777" w:rsidR="008C1ED6" w:rsidRDefault="008C1ED6" w:rsidP="00E87F75">
            <w:r w:rsidRPr="005A1CF9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A4A5D62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41ED7090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D0416BC" w14:textId="77777777" w:rsidR="008C1ED6" w:rsidRDefault="008C1ED6" w:rsidP="00E87F75">
            <w:pPr>
              <w:jc w:val="center"/>
            </w:pPr>
            <w:r w:rsidRPr="00DE6EE1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29A1EC8A" w14:textId="77777777" w:rsidTr="0062668D">
        <w:tc>
          <w:tcPr>
            <w:tcW w:w="1101" w:type="dxa"/>
            <w:vAlign w:val="center"/>
          </w:tcPr>
          <w:p w14:paraId="75311151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st/41</w:t>
            </w:r>
          </w:p>
        </w:tc>
        <w:tc>
          <w:tcPr>
            <w:tcW w:w="3118" w:type="dxa"/>
            <w:vAlign w:val="center"/>
          </w:tcPr>
          <w:p w14:paraId="7672464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>Modelowanie sylwetki- masaż w zabiegach SPA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18FF5416" w14:textId="77777777" w:rsidR="008C1ED6" w:rsidRDefault="008C1ED6" w:rsidP="00E87F75">
            <w:r w:rsidRPr="005A1CF9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6498352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1D3FA487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2D978A50" w14:textId="77777777" w:rsidR="008C1ED6" w:rsidRDefault="008C1ED6" w:rsidP="00E87F75">
            <w:pPr>
              <w:jc w:val="center"/>
            </w:pPr>
            <w:r w:rsidRPr="00DE6EE1">
              <w:rPr>
                <w:rFonts w:ascii="Times New Roman" w:hAnsi="Times New Roman" w:cs="Times New Roman"/>
                <w:spacing w:val="-1"/>
              </w:rPr>
              <w:t>Zo / E</w:t>
            </w:r>
          </w:p>
        </w:tc>
      </w:tr>
      <w:tr w:rsidR="008C1ED6" w:rsidRPr="00A508C6" w14:paraId="516E6D0B" w14:textId="77777777" w:rsidTr="0062668D">
        <w:tc>
          <w:tcPr>
            <w:tcW w:w="1101" w:type="dxa"/>
            <w:vAlign w:val="center"/>
          </w:tcPr>
          <w:p w14:paraId="43FC3CEE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K/I/st/48</w:t>
            </w:r>
          </w:p>
        </w:tc>
        <w:tc>
          <w:tcPr>
            <w:tcW w:w="3118" w:type="dxa"/>
            <w:vAlign w:val="center"/>
          </w:tcPr>
          <w:p w14:paraId="3EBA4549" w14:textId="77777777" w:rsidR="008C1ED6" w:rsidRPr="00082334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2334">
              <w:rPr>
                <w:rFonts w:ascii="Times New Roman" w:hAnsi="Times New Roman"/>
                <w:sz w:val="20"/>
                <w:szCs w:val="20"/>
              </w:rPr>
              <w:t>Praktyka kierunkowa wprowadzająca 2</w:t>
            </w:r>
          </w:p>
        </w:tc>
        <w:tc>
          <w:tcPr>
            <w:tcW w:w="1843" w:type="dxa"/>
            <w:vAlign w:val="center"/>
          </w:tcPr>
          <w:p w14:paraId="0B00DEA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B6AA467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0531E74D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66832D51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27833584" w14:textId="77777777" w:rsidTr="00E87F75">
        <w:trPr>
          <w:trHeight w:val="315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145A191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F803B06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135/335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654891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299DD86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A8E3D7" w14:textId="77777777" w:rsidR="008C1ED6" w:rsidRDefault="008C1ED6" w:rsidP="008C1ED6">
      <w:pPr>
        <w:shd w:val="clear" w:color="auto" w:fill="FFFFFF"/>
        <w:rPr>
          <w:rFonts w:ascii="Times New Roman" w:hAnsi="Times New Roman"/>
        </w:rPr>
      </w:pPr>
    </w:p>
    <w:p w14:paraId="3D39959C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652D47BA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1525A468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A508C6">
        <w:rPr>
          <w:rFonts w:ascii="Times New Roman" w:hAnsi="Times New Roman"/>
          <w:b/>
        </w:rPr>
        <w:t>VI semestr</w:t>
      </w:r>
    </w:p>
    <w:p w14:paraId="6020EA98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44CFEE35" w14:textId="77777777" w:rsidTr="00E87F75">
        <w:tc>
          <w:tcPr>
            <w:tcW w:w="1101" w:type="dxa"/>
            <w:vAlign w:val="center"/>
          </w:tcPr>
          <w:p w14:paraId="69D4A7A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1E2FA03C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2422E1FC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9443F42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A3BC873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6285DF2F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A508C6" w14:paraId="3E54FEA9" w14:textId="77777777" w:rsidTr="0062668D">
        <w:tc>
          <w:tcPr>
            <w:tcW w:w="1101" w:type="dxa"/>
            <w:vAlign w:val="center"/>
          </w:tcPr>
          <w:p w14:paraId="77F242D0" w14:textId="77777777" w:rsidR="008C1ED6" w:rsidRDefault="008C1ED6" w:rsidP="00E87F75">
            <w:r w:rsidRPr="00A6385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st/49</w:t>
            </w:r>
          </w:p>
        </w:tc>
        <w:tc>
          <w:tcPr>
            <w:tcW w:w="3118" w:type="dxa"/>
            <w:vAlign w:val="center"/>
          </w:tcPr>
          <w:p w14:paraId="23FA246B" w14:textId="77777777" w:rsidR="008C1ED6" w:rsidRPr="00044D6F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4D6F">
              <w:rPr>
                <w:rFonts w:ascii="Times New Roman" w:hAnsi="Times New Roman"/>
                <w:sz w:val="20"/>
                <w:szCs w:val="20"/>
              </w:rPr>
              <w:t>Praktyka kierunkowa*</w:t>
            </w:r>
          </w:p>
        </w:tc>
        <w:tc>
          <w:tcPr>
            <w:tcW w:w="1843" w:type="dxa"/>
            <w:vAlign w:val="center"/>
          </w:tcPr>
          <w:p w14:paraId="4E53E44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369559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560</w:t>
            </w:r>
          </w:p>
        </w:tc>
        <w:tc>
          <w:tcPr>
            <w:tcW w:w="1134" w:type="dxa"/>
            <w:vAlign w:val="center"/>
          </w:tcPr>
          <w:p w14:paraId="7B05DEA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194" w:type="dxa"/>
            <w:vAlign w:val="center"/>
          </w:tcPr>
          <w:p w14:paraId="2B3C2B47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</w:p>
        </w:tc>
      </w:tr>
      <w:tr w:rsidR="008C1ED6" w:rsidRPr="00A508C6" w14:paraId="35491332" w14:textId="77777777" w:rsidTr="0062668D">
        <w:tc>
          <w:tcPr>
            <w:tcW w:w="1101" w:type="dxa"/>
            <w:vAlign w:val="center"/>
          </w:tcPr>
          <w:p w14:paraId="5DBA7841" w14:textId="77777777" w:rsidR="008C1ED6" w:rsidRDefault="008C1ED6" w:rsidP="00E87F75">
            <w:r w:rsidRPr="00A6385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st/50</w:t>
            </w:r>
          </w:p>
        </w:tc>
        <w:tc>
          <w:tcPr>
            <w:tcW w:w="3118" w:type="dxa"/>
            <w:vAlign w:val="center"/>
          </w:tcPr>
          <w:p w14:paraId="55A42DCE" w14:textId="77777777" w:rsidR="008C1ED6" w:rsidRPr="00044D6F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D6F">
              <w:rPr>
                <w:rFonts w:ascii="Times New Roman" w:hAnsi="Times New Roman"/>
                <w:sz w:val="20"/>
                <w:szCs w:val="20"/>
              </w:rPr>
              <w:t>Podsumowanie i zaliczenie  praktyk zawodowych</w:t>
            </w:r>
          </w:p>
        </w:tc>
        <w:tc>
          <w:tcPr>
            <w:tcW w:w="1843" w:type="dxa"/>
            <w:vAlign w:val="center"/>
          </w:tcPr>
          <w:p w14:paraId="167E09A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45595B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81E469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1243670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</w:tr>
      <w:tr w:rsidR="008C1ED6" w:rsidRPr="00A508C6" w14:paraId="0CC75207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4F723AF5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C4CA20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2F06B9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6C5B53B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A89777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5A286F2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571FD8CA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7BCCA647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7513FD62" w14:textId="77777777" w:rsidR="008C1ED6" w:rsidRPr="00A508C6" w:rsidRDefault="008C1ED6" w:rsidP="008C1ED6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508C6">
        <w:rPr>
          <w:rFonts w:ascii="Times New Roman" w:hAnsi="Times New Roman"/>
          <w:bCs/>
          <w:spacing w:val="-3"/>
        </w:rPr>
        <w:t xml:space="preserve">Plan studiów obowiązuje </w:t>
      </w:r>
      <w:r w:rsidRPr="00A508C6">
        <w:rPr>
          <w:rFonts w:ascii="Times New Roman" w:hAnsi="Times New Roman"/>
          <w:spacing w:val="-3"/>
        </w:rPr>
        <w:t>od semestru  ……….</w:t>
      </w:r>
      <w:r w:rsidRPr="00A508C6">
        <w:rPr>
          <w:rFonts w:ascii="Times New Roman" w:hAnsi="Times New Roman"/>
        </w:rPr>
        <w:t>….. roku akademickiego</w:t>
      </w:r>
      <w:r w:rsidRPr="00A508C6">
        <w:rPr>
          <w:rFonts w:ascii="Times New Roman" w:hAnsi="Times New Roman"/>
        </w:rPr>
        <w:tab/>
      </w:r>
    </w:p>
    <w:p w14:paraId="1AEC81BB" w14:textId="77777777" w:rsidR="008C1ED6" w:rsidRPr="00A508C6" w:rsidRDefault="008C1ED6" w:rsidP="008C1ED6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2"/>
        </w:rPr>
      </w:pPr>
    </w:p>
    <w:p w14:paraId="7E399069" w14:textId="77777777" w:rsidR="008C1ED6" w:rsidRPr="00A508C6" w:rsidRDefault="008C1ED6" w:rsidP="008C1ED6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508C6">
        <w:rPr>
          <w:rFonts w:ascii="Times New Roman" w:hAnsi="Times New Roman"/>
          <w:bCs/>
          <w:spacing w:val="-2"/>
        </w:rPr>
        <w:t xml:space="preserve">Projekt planu studiów został </w:t>
      </w:r>
      <w:r w:rsidRPr="00A508C6">
        <w:rPr>
          <w:rFonts w:ascii="Times New Roman" w:hAnsi="Times New Roman"/>
          <w:spacing w:val="-2"/>
        </w:rPr>
        <w:t>uchwalony na posiedzeniu Rady Wydziału</w:t>
      </w:r>
      <w:r w:rsidRPr="00A508C6">
        <w:rPr>
          <w:rFonts w:ascii="Times New Roman" w:hAnsi="Times New Roman"/>
        </w:rPr>
        <w:tab/>
        <w:t>w dniu</w:t>
      </w:r>
      <w:r w:rsidRPr="00A508C6">
        <w:rPr>
          <w:rFonts w:ascii="Times New Roman" w:hAnsi="Times New Roman"/>
        </w:rPr>
        <w:tab/>
      </w:r>
      <w:r w:rsidRPr="00A508C6">
        <w:rPr>
          <w:rFonts w:ascii="Times New Roman" w:hAnsi="Times New Roman"/>
          <w:spacing w:val="-3"/>
        </w:rPr>
        <w:t>r.</w:t>
      </w:r>
    </w:p>
    <w:p w14:paraId="0166162B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446D1336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2786E32D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CC5EB25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4FDAD450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190FF43B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A508C6">
        <w:rPr>
          <w:rFonts w:ascii="Times New Roman" w:hAnsi="Times New Roman"/>
          <w:i/>
          <w:iCs/>
        </w:rPr>
        <w:t>………………………………………..</w:t>
      </w:r>
    </w:p>
    <w:p w14:paraId="141935E1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2634C64A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  <w:r w:rsidRPr="00A508C6">
        <w:rPr>
          <w:rFonts w:ascii="Times New Roman" w:hAnsi="Times New Roman"/>
          <w:i/>
          <w:iCs/>
        </w:rPr>
        <w:t>(podpis Dziekana)</w:t>
      </w:r>
    </w:p>
    <w:p w14:paraId="51A7DEA5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</w:p>
    <w:p w14:paraId="30155102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</w:rPr>
      </w:pPr>
    </w:p>
    <w:p w14:paraId="3CD1973D" w14:textId="77777777" w:rsidR="008C1ED6" w:rsidRPr="00A508C6" w:rsidRDefault="008C1ED6" w:rsidP="008C1ED6">
      <w:pPr>
        <w:rPr>
          <w:rFonts w:ascii="Times New Roman" w:hAnsi="Times New Roman" w:cs="Times New Roman"/>
        </w:rPr>
      </w:pPr>
    </w:p>
    <w:p w14:paraId="4FA3CD03" w14:textId="77777777" w:rsidR="008C1ED6" w:rsidRPr="00A508C6" w:rsidRDefault="008C1ED6" w:rsidP="008C1ED6">
      <w:pPr>
        <w:rPr>
          <w:rFonts w:ascii="Times New Roman" w:hAnsi="Times New Roman" w:cs="Times New Roman"/>
        </w:rPr>
      </w:pPr>
    </w:p>
    <w:p w14:paraId="59FCBB5D" w14:textId="77777777" w:rsidR="008C1ED6" w:rsidRDefault="008C1ED6" w:rsidP="008C1ED6">
      <w:pPr>
        <w:rPr>
          <w:lang w:eastAsia="pl-PL"/>
        </w:rPr>
      </w:pPr>
    </w:p>
    <w:p w14:paraId="4FACBF5E" w14:textId="77777777" w:rsidR="008C1ED6" w:rsidRPr="008C1ED6" w:rsidRDefault="008C1ED6" w:rsidP="008C1ED6">
      <w:pPr>
        <w:rPr>
          <w:lang w:eastAsia="pl-PL"/>
        </w:rPr>
      </w:pPr>
    </w:p>
    <w:sectPr w:rsidR="008C1ED6" w:rsidRPr="008C1ED6" w:rsidSect="008C1ED6">
      <w:pgSz w:w="11906" w:h="16838"/>
      <w:pgMar w:top="125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B6670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F74AF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4A410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57667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2B207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A92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B9682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9659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0E5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EA08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1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291" w:hanging="128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612" w:hanging="128"/>
      </w:pPr>
    </w:lvl>
    <w:lvl w:ilvl="2">
      <w:numFmt w:val="bullet"/>
      <w:lvlText w:val="•"/>
      <w:lvlJc w:val="left"/>
      <w:pPr>
        <w:ind w:left="932" w:hanging="128"/>
      </w:pPr>
    </w:lvl>
    <w:lvl w:ilvl="3">
      <w:numFmt w:val="bullet"/>
      <w:lvlText w:val="•"/>
      <w:lvlJc w:val="left"/>
      <w:pPr>
        <w:ind w:left="1252" w:hanging="128"/>
      </w:pPr>
    </w:lvl>
    <w:lvl w:ilvl="4">
      <w:numFmt w:val="bullet"/>
      <w:lvlText w:val="•"/>
      <w:lvlJc w:val="left"/>
      <w:pPr>
        <w:ind w:left="1573" w:hanging="128"/>
      </w:pPr>
    </w:lvl>
    <w:lvl w:ilvl="5">
      <w:numFmt w:val="bullet"/>
      <w:lvlText w:val="•"/>
      <w:lvlJc w:val="left"/>
      <w:pPr>
        <w:ind w:left="1893" w:hanging="128"/>
      </w:pPr>
    </w:lvl>
    <w:lvl w:ilvl="6">
      <w:numFmt w:val="bullet"/>
      <w:lvlText w:val="•"/>
      <w:lvlJc w:val="left"/>
      <w:pPr>
        <w:ind w:left="2213" w:hanging="128"/>
      </w:pPr>
    </w:lvl>
    <w:lvl w:ilvl="7">
      <w:numFmt w:val="bullet"/>
      <w:lvlText w:val="•"/>
      <w:lvlJc w:val="left"/>
      <w:pPr>
        <w:ind w:left="2534" w:hanging="128"/>
      </w:pPr>
    </w:lvl>
    <w:lvl w:ilvl="8">
      <w:numFmt w:val="bullet"/>
      <w:lvlText w:val="•"/>
      <w:lvlJc w:val="left"/>
      <w:pPr>
        <w:ind w:left="2854" w:hanging="128"/>
      </w:pPr>
    </w:lvl>
  </w:abstractNum>
  <w:abstractNum w:abstractNumId="12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291" w:hanging="125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612" w:hanging="125"/>
      </w:pPr>
    </w:lvl>
    <w:lvl w:ilvl="2">
      <w:numFmt w:val="bullet"/>
      <w:lvlText w:val="•"/>
      <w:lvlJc w:val="left"/>
      <w:pPr>
        <w:ind w:left="932" w:hanging="125"/>
      </w:pPr>
    </w:lvl>
    <w:lvl w:ilvl="3">
      <w:numFmt w:val="bullet"/>
      <w:lvlText w:val="•"/>
      <w:lvlJc w:val="left"/>
      <w:pPr>
        <w:ind w:left="1252" w:hanging="125"/>
      </w:pPr>
    </w:lvl>
    <w:lvl w:ilvl="4">
      <w:numFmt w:val="bullet"/>
      <w:lvlText w:val="•"/>
      <w:lvlJc w:val="left"/>
      <w:pPr>
        <w:ind w:left="1573" w:hanging="125"/>
      </w:pPr>
    </w:lvl>
    <w:lvl w:ilvl="5">
      <w:numFmt w:val="bullet"/>
      <w:lvlText w:val="•"/>
      <w:lvlJc w:val="left"/>
      <w:pPr>
        <w:ind w:left="1893" w:hanging="125"/>
      </w:pPr>
    </w:lvl>
    <w:lvl w:ilvl="6">
      <w:numFmt w:val="bullet"/>
      <w:lvlText w:val="•"/>
      <w:lvlJc w:val="left"/>
      <w:pPr>
        <w:ind w:left="2213" w:hanging="125"/>
      </w:pPr>
    </w:lvl>
    <w:lvl w:ilvl="7">
      <w:numFmt w:val="bullet"/>
      <w:lvlText w:val="•"/>
      <w:lvlJc w:val="left"/>
      <w:pPr>
        <w:ind w:left="2534" w:hanging="125"/>
      </w:pPr>
    </w:lvl>
    <w:lvl w:ilvl="8">
      <w:numFmt w:val="bullet"/>
      <w:lvlText w:val="•"/>
      <w:lvlJc w:val="left"/>
      <w:pPr>
        <w:ind w:left="2854" w:hanging="125"/>
      </w:pPr>
    </w:lvl>
  </w:abstractNum>
  <w:abstractNum w:abstractNumId="13" w15:restartNumberingAfterBreak="0">
    <w:nsid w:val="00000404"/>
    <w:multiLevelType w:val="multilevel"/>
    <w:tmpl w:val="00000887"/>
    <w:lvl w:ilvl="0">
      <w:numFmt w:val="bullet"/>
      <w:lvlText w:val=""/>
      <w:lvlJc w:val="left"/>
      <w:pPr>
        <w:ind w:left="335" w:hanging="233"/>
      </w:pPr>
      <w:rPr>
        <w:rFonts w:ascii="Symbol" w:hAnsi="Symbol"/>
        <w:b w:val="0"/>
        <w:w w:val="99"/>
        <w:sz w:val="24"/>
      </w:rPr>
    </w:lvl>
    <w:lvl w:ilvl="1">
      <w:numFmt w:val="bullet"/>
      <w:lvlText w:val="•"/>
      <w:lvlJc w:val="left"/>
      <w:pPr>
        <w:ind w:left="1007" w:hanging="233"/>
      </w:pPr>
    </w:lvl>
    <w:lvl w:ilvl="2">
      <w:numFmt w:val="bullet"/>
      <w:lvlText w:val="•"/>
      <w:lvlJc w:val="left"/>
      <w:pPr>
        <w:ind w:left="1679" w:hanging="233"/>
      </w:pPr>
    </w:lvl>
    <w:lvl w:ilvl="3">
      <w:numFmt w:val="bullet"/>
      <w:lvlText w:val="•"/>
      <w:lvlJc w:val="left"/>
      <w:pPr>
        <w:ind w:left="2352" w:hanging="233"/>
      </w:pPr>
    </w:lvl>
    <w:lvl w:ilvl="4">
      <w:numFmt w:val="bullet"/>
      <w:lvlText w:val="•"/>
      <w:lvlJc w:val="left"/>
      <w:pPr>
        <w:ind w:left="3024" w:hanging="233"/>
      </w:pPr>
    </w:lvl>
    <w:lvl w:ilvl="5">
      <w:numFmt w:val="bullet"/>
      <w:lvlText w:val="•"/>
      <w:lvlJc w:val="left"/>
      <w:pPr>
        <w:ind w:left="3696" w:hanging="233"/>
      </w:pPr>
    </w:lvl>
    <w:lvl w:ilvl="6">
      <w:numFmt w:val="bullet"/>
      <w:lvlText w:val="•"/>
      <w:lvlJc w:val="left"/>
      <w:pPr>
        <w:ind w:left="4369" w:hanging="233"/>
      </w:pPr>
    </w:lvl>
    <w:lvl w:ilvl="7">
      <w:numFmt w:val="bullet"/>
      <w:lvlText w:val="•"/>
      <w:lvlJc w:val="left"/>
      <w:pPr>
        <w:ind w:left="5041" w:hanging="233"/>
      </w:pPr>
    </w:lvl>
    <w:lvl w:ilvl="8">
      <w:numFmt w:val="bullet"/>
      <w:lvlText w:val="•"/>
      <w:lvlJc w:val="left"/>
      <w:pPr>
        <w:ind w:left="5714" w:hanging="233"/>
      </w:pPr>
    </w:lvl>
  </w:abstractNum>
  <w:abstractNum w:abstractNumId="14" w15:restartNumberingAfterBreak="0">
    <w:nsid w:val="00000405"/>
    <w:multiLevelType w:val="multilevel"/>
    <w:tmpl w:val="00000888"/>
    <w:lvl w:ilvl="0">
      <w:numFmt w:val="bullet"/>
      <w:lvlText w:val=""/>
      <w:lvlJc w:val="left"/>
      <w:pPr>
        <w:ind w:left="334" w:hanging="233"/>
      </w:pPr>
      <w:rPr>
        <w:rFonts w:ascii="Symbol" w:hAnsi="Symbol"/>
        <w:b w:val="0"/>
        <w:w w:val="99"/>
        <w:sz w:val="24"/>
      </w:rPr>
    </w:lvl>
    <w:lvl w:ilvl="1">
      <w:numFmt w:val="bullet"/>
      <w:lvlText w:val="•"/>
      <w:lvlJc w:val="left"/>
      <w:pPr>
        <w:ind w:left="1007" w:hanging="233"/>
      </w:pPr>
    </w:lvl>
    <w:lvl w:ilvl="2">
      <w:numFmt w:val="bullet"/>
      <w:lvlText w:val="•"/>
      <w:lvlJc w:val="left"/>
      <w:pPr>
        <w:ind w:left="1679" w:hanging="233"/>
      </w:pPr>
    </w:lvl>
    <w:lvl w:ilvl="3">
      <w:numFmt w:val="bullet"/>
      <w:lvlText w:val="•"/>
      <w:lvlJc w:val="left"/>
      <w:pPr>
        <w:ind w:left="2352" w:hanging="233"/>
      </w:pPr>
    </w:lvl>
    <w:lvl w:ilvl="4">
      <w:numFmt w:val="bullet"/>
      <w:lvlText w:val="•"/>
      <w:lvlJc w:val="left"/>
      <w:pPr>
        <w:ind w:left="3024" w:hanging="233"/>
      </w:pPr>
    </w:lvl>
    <w:lvl w:ilvl="5">
      <w:numFmt w:val="bullet"/>
      <w:lvlText w:val="•"/>
      <w:lvlJc w:val="left"/>
      <w:pPr>
        <w:ind w:left="3696" w:hanging="233"/>
      </w:pPr>
    </w:lvl>
    <w:lvl w:ilvl="6">
      <w:numFmt w:val="bullet"/>
      <w:lvlText w:val="•"/>
      <w:lvlJc w:val="left"/>
      <w:pPr>
        <w:ind w:left="4369" w:hanging="233"/>
      </w:pPr>
    </w:lvl>
    <w:lvl w:ilvl="7">
      <w:numFmt w:val="bullet"/>
      <w:lvlText w:val="•"/>
      <w:lvlJc w:val="left"/>
      <w:pPr>
        <w:ind w:left="5041" w:hanging="233"/>
      </w:pPr>
    </w:lvl>
    <w:lvl w:ilvl="8">
      <w:numFmt w:val="bullet"/>
      <w:lvlText w:val="•"/>
      <w:lvlJc w:val="left"/>
      <w:pPr>
        <w:ind w:left="5714" w:hanging="233"/>
      </w:pPr>
    </w:lvl>
  </w:abstractNum>
  <w:abstractNum w:abstractNumId="15" w15:restartNumberingAfterBreak="0">
    <w:nsid w:val="0C345C0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0F38172F"/>
    <w:multiLevelType w:val="hybridMultilevel"/>
    <w:tmpl w:val="37F4F036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5C6D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841508429">
    <w:abstractNumId w:val="18"/>
  </w:num>
  <w:num w:numId="2" w16cid:durableId="1298492758">
    <w:abstractNumId w:val="15"/>
  </w:num>
  <w:num w:numId="3" w16cid:durableId="230701489">
    <w:abstractNumId w:val="8"/>
  </w:num>
  <w:num w:numId="4" w16cid:durableId="611783091">
    <w:abstractNumId w:val="3"/>
  </w:num>
  <w:num w:numId="5" w16cid:durableId="1962952796">
    <w:abstractNumId w:val="2"/>
  </w:num>
  <w:num w:numId="6" w16cid:durableId="1742947743">
    <w:abstractNumId w:val="1"/>
  </w:num>
  <w:num w:numId="7" w16cid:durableId="1162354481">
    <w:abstractNumId w:val="0"/>
  </w:num>
  <w:num w:numId="8" w16cid:durableId="613292459">
    <w:abstractNumId w:val="9"/>
  </w:num>
  <w:num w:numId="9" w16cid:durableId="1166364722">
    <w:abstractNumId w:val="7"/>
  </w:num>
  <w:num w:numId="10" w16cid:durableId="2135712315">
    <w:abstractNumId w:val="6"/>
  </w:num>
  <w:num w:numId="11" w16cid:durableId="850291611">
    <w:abstractNumId w:val="5"/>
  </w:num>
  <w:num w:numId="12" w16cid:durableId="620265460">
    <w:abstractNumId w:val="4"/>
  </w:num>
  <w:num w:numId="13" w16cid:durableId="298267693">
    <w:abstractNumId w:val="1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14" w16cid:durableId="238176595">
    <w:abstractNumId w:val="11"/>
  </w:num>
  <w:num w:numId="15" w16cid:durableId="2025553681">
    <w:abstractNumId w:val="12"/>
  </w:num>
  <w:num w:numId="16" w16cid:durableId="2107340692">
    <w:abstractNumId w:val="13"/>
  </w:num>
  <w:num w:numId="17" w16cid:durableId="2140220481">
    <w:abstractNumId w:val="14"/>
  </w:num>
  <w:num w:numId="18" w16cid:durableId="1346978315">
    <w:abstractNumId w:val="16"/>
  </w:num>
  <w:num w:numId="19" w16cid:durableId="16322451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AC4"/>
    <w:rsid w:val="0000433F"/>
    <w:rsid w:val="000075FF"/>
    <w:rsid w:val="00014949"/>
    <w:rsid w:val="00015560"/>
    <w:rsid w:val="00017133"/>
    <w:rsid w:val="00033D27"/>
    <w:rsid w:val="00047811"/>
    <w:rsid w:val="00057D86"/>
    <w:rsid w:val="00065C9A"/>
    <w:rsid w:val="00067E4E"/>
    <w:rsid w:val="000710A3"/>
    <w:rsid w:val="00083A04"/>
    <w:rsid w:val="000A19AC"/>
    <w:rsid w:val="000A31C1"/>
    <w:rsid w:val="000D2AC4"/>
    <w:rsid w:val="000D32FA"/>
    <w:rsid w:val="000F5522"/>
    <w:rsid w:val="00115C29"/>
    <w:rsid w:val="00136D46"/>
    <w:rsid w:val="00143EC4"/>
    <w:rsid w:val="001478AD"/>
    <w:rsid w:val="00150E77"/>
    <w:rsid w:val="001704CB"/>
    <w:rsid w:val="00172186"/>
    <w:rsid w:val="00176EB6"/>
    <w:rsid w:val="00180CF1"/>
    <w:rsid w:val="00182CE9"/>
    <w:rsid w:val="00184D6A"/>
    <w:rsid w:val="001A618C"/>
    <w:rsid w:val="001B33C3"/>
    <w:rsid w:val="001C69A0"/>
    <w:rsid w:val="001D3439"/>
    <w:rsid w:val="001D6484"/>
    <w:rsid w:val="001D66E8"/>
    <w:rsid w:val="001F3C42"/>
    <w:rsid w:val="00200216"/>
    <w:rsid w:val="00203B30"/>
    <w:rsid w:val="00204279"/>
    <w:rsid w:val="002329C6"/>
    <w:rsid w:val="002338CA"/>
    <w:rsid w:val="00262258"/>
    <w:rsid w:val="002633BA"/>
    <w:rsid w:val="00282857"/>
    <w:rsid w:val="002A0155"/>
    <w:rsid w:val="002C1079"/>
    <w:rsid w:val="002C28FF"/>
    <w:rsid w:val="002F48F1"/>
    <w:rsid w:val="00320F29"/>
    <w:rsid w:val="00324BC4"/>
    <w:rsid w:val="00330362"/>
    <w:rsid w:val="00341A39"/>
    <w:rsid w:val="0034325C"/>
    <w:rsid w:val="00343FA3"/>
    <w:rsid w:val="00353E60"/>
    <w:rsid w:val="003709C9"/>
    <w:rsid w:val="0037487A"/>
    <w:rsid w:val="0039003D"/>
    <w:rsid w:val="0039156C"/>
    <w:rsid w:val="003A1786"/>
    <w:rsid w:val="003B5B2C"/>
    <w:rsid w:val="003B712E"/>
    <w:rsid w:val="003B7DB6"/>
    <w:rsid w:val="003C7AD4"/>
    <w:rsid w:val="003D7531"/>
    <w:rsid w:val="003F0909"/>
    <w:rsid w:val="00400467"/>
    <w:rsid w:val="00416422"/>
    <w:rsid w:val="0042252A"/>
    <w:rsid w:val="004308E4"/>
    <w:rsid w:val="00467253"/>
    <w:rsid w:val="004845C0"/>
    <w:rsid w:val="00485CC7"/>
    <w:rsid w:val="00486F83"/>
    <w:rsid w:val="004940F6"/>
    <w:rsid w:val="004E6A81"/>
    <w:rsid w:val="004F7584"/>
    <w:rsid w:val="00507507"/>
    <w:rsid w:val="00572711"/>
    <w:rsid w:val="00590DD3"/>
    <w:rsid w:val="00591F3A"/>
    <w:rsid w:val="00594FDB"/>
    <w:rsid w:val="0059529A"/>
    <w:rsid w:val="005A3250"/>
    <w:rsid w:val="005A3C82"/>
    <w:rsid w:val="005B33F6"/>
    <w:rsid w:val="005E5CAB"/>
    <w:rsid w:val="005F05B6"/>
    <w:rsid w:val="005F589C"/>
    <w:rsid w:val="006016B8"/>
    <w:rsid w:val="0061108B"/>
    <w:rsid w:val="0062668D"/>
    <w:rsid w:val="00631259"/>
    <w:rsid w:val="0063507A"/>
    <w:rsid w:val="006431DD"/>
    <w:rsid w:val="006623E0"/>
    <w:rsid w:val="0066634C"/>
    <w:rsid w:val="00685F9C"/>
    <w:rsid w:val="00697793"/>
    <w:rsid w:val="006B27A7"/>
    <w:rsid w:val="006E1E68"/>
    <w:rsid w:val="007073BA"/>
    <w:rsid w:val="00710CFA"/>
    <w:rsid w:val="0072136D"/>
    <w:rsid w:val="0075684F"/>
    <w:rsid w:val="00772A3A"/>
    <w:rsid w:val="00777F57"/>
    <w:rsid w:val="00794894"/>
    <w:rsid w:val="007B0888"/>
    <w:rsid w:val="007F1F37"/>
    <w:rsid w:val="00810B32"/>
    <w:rsid w:val="008246FA"/>
    <w:rsid w:val="00836D39"/>
    <w:rsid w:val="008376E6"/>
    <w:rsid w:val="00850904"/>
    <w:rsid w:val="0086634E"/>
    <w:rsid w:val="00870623"/>
    <w:rsid w:val="0087496E"/>
    <w:rsid w:val="008775A3"/>
    <w:rsid w:val="008971DE"/>
    <w:rsid w:val="008A0B60"/>
    <w:rsid w:val="008C1ED6"/>
    <w:rsid w:val="008C3B02"/>
    <w:rsid w:val="008D4898"/>
    <w:rsid w:val="008D6EA6"/>
    <w:rsid w:val="009074FD"/>
    <w:rsid w:val="009101C7"/>
    <w:rsid w:val="00922AB0"/>
    <w:rsid w:val="00934508"/>
    <w:rsid w:val="0094166B"/>
    <w:rsid w:val="0095543C"/>
    <w:rsid w:val="00955D7A"/>
    <w:rsid w:val="00956D27"/>
    <w:rsid w:val="00964D92"/>
    <w:rsid w:val="00973B81"/>
    <w:rsid w:val="009A5E02"/>
    <w:rsid w:val="009D21DE"/>
    <w:rsid w:val="009D28BC"/>
    <w:rsid w:val="009F5DD2"/>
    <w:rsid w:val="00A02B20"/>
    <w:rsid w:val="00A06BAD"/>
    <w:rsid w:val="00A315FB"/>
    <w:rsid w:val="00A60F05"/>
    <w:rsid w:val="00A7273B"/>
    <w:rsid w:val="00A9022C"/>
    <w:rsid w:val="00A95A1B"/>
    <w:rsid w:val="00AA0CCC"/>
    <w:rsid w:val="00AA3A37"/>
    <w:rsid w:val="00AA7317"/>
    <w:rsid w:val="00AB2F72"/>
    <w:rsid w:val="00AB58D7"/>
    <w:rsid w:val="00AD0375"/>
    <w:rsid w:val="00AD44B9"/>
    <w:rsid w:val="00AD670E"/>
    <w:rsid w:val="00AE7271"/>
    <w:rsid w:val="00B006DF"/>
    <w:rsid w:val="00B00AC0"/>
    <w:rsid w:val="00B05146"/>
    <w:rsid w:val="00B1168D"/>
    <w:rsid w:val="00B13219"/>
    <w:rsid w:val="00B16AD9"/>
    <w:rsid w:val="00B23824"/>
    <w:rsid w:val="00B36C39"/>
    <w:rsid w:val="00B43285"/>
    <w:rsid w:val="00B7098C"/>
    <w:rsid w:val="00B70D5C"/>
    <w:rsid w:val="00B8371A"/>
    <w:rsid w:val="00B84FC9"/>
    <w:rsid w:val="00B95B8D"/>
    <w:rsid w:val="00B97BD6"/>
    <w:rsid w:val="00BA31AD"/>
    <w:rsid w:val="00BA5680"/>
    <w:rsid w:val="00BA666C"/>
    <w:rsid w:val="00BB3E8C"/>
    <w:rsid w:val="00BC66D3"/>
    <w:rsid w:val="00BE3954"/>
    <w:rsid w:val="00C06E7B"/>
    <w:rsid w:val="00C51823"/>
    <w:rsid w:val="00C54FE5"/>
    <w:rsid w:val="00C67FBE"/>
    <w:rsid w:val="00C77341"/>
    <w:rsid w:val="00CC1285"/>
    <w:rsid w:val="00CD5DF8"/>
    <w:rsid w:val="00CD7FE9"/>
    <w:rsid w:val="00D2473F"/>
    <w:rsid w:val="00D37189"/>
    <w:rsid w:val="00D5108B"/>
    <w:rsid w:val="00D64C53"/>
    <w:rsid w:val="00D71EE9"/>
    <w:rsid w:val="00DA2190"/>
    <w:rsid w:val="00DA5E6B"/>
    <w:rsid w:val="00DB3E5D"/>
    <w:rsid w:val="00DC08F0"/>
    <w:rsid w:val="00DE0A77"/>
    <w:rsid w:val="00E01502"/>
    <w:rsid w:val="00E2781D"/>
    <w:rsid w:val="00E32780"/>
    <w:rsid w:val="00E36790"/>
    <w:rsid w:val="00E53EFB"/>
    <w:rsid w:val="00E55F07"/>
    <w:rsid w:val="00E5734F"/>
    <w:rsid w:val="00E64EC2"/>
    <w:rsid w:val="00E742F9"/>
    <w:rsid w:val="00E87F75"/>
    <w:rsid w:val="00EA6E42"/>
    <w:rsid w:val="00EC7D11"/>
    <w:rsid w:val="00ED030B"/>
    <w:rsid w:val="00ED3B76"/>
    <w:rsid w:val="00EF3787"/>
    <w:rsid w:val="00F0041F"/>
    <w:rsid w:val="00F10AC3"/>
    <w:rsid w:val="00F23C02"/>
    <w:rsid w:val="00FA312D"/>
    <w:rsid w:val="00FC0F87"/>
    <w:rsid w:val="00FD2D7E"/>
    <w:rsid w:val="00FE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E0DCA9"/>
  <w15:docId w15:val="{4430D659-7A1F-46D4-8CA2-ACC1F476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AC4"/>
    <w:pPr>
      <w:suppressAutoHyphens/>
      <w:spacing w:after="200" w:line="276" w:lineRule="auto"/>
    </w:pPr>
    <w:rPr>
      <w:rFonts w:cs="Calibri"/>
      <w:color w:val="00000A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D2AC4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D2AC4"/>
    <w:rPr>
      <w:rFonts w:ascii="Arial" w:hAnsi="Arial" w:cs="Arial"/>
      <w:b/>
      <w:bCs/>
      <w:sz w:val="32"/>
      <w:szCs w:val="32"/>
      <w:lang w:val="pl-PL" w:eastAsia="pl-PL" w:bidi="ar-SA"/>
    </w:rPr>
  </w:style>
  <w:style w:type="character" w:customStyle="1" w:styleId="BalloonTextChar">
    <w:name w:val="Balloon Text Char"/>
    <w:basedOn w:val="Domylnaczcionkaakapitu"/>
    <w:uiPriority w:val="99"/>
    <w:rsid w:val="000D2AC4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0D2AC4"/>
  </w:style>
  <w:style w:type="character" w:customStyle="1" w:styleId="ListLabel2">
    <w:name w:val="ListLabel 2"/>
    <w:uiPriority w:val="99"/>
    <w:rsid w:val="000D2AC4"/>
  </w:style>
  <w:style w:type="character" w:customStyle="1" w:styleId="ListLabel3">
    <w:name w:val="ListLabel 3"/>
    <w:uiPriority w:val="99"/>
    <w:rsid w:val="000D2AC4"/>
  </w:style>
  <w:style w:type="character" w:customStyle="1" w:styleId="HeaderChar">
    <w:name w:val="Header Char"/>
    <w:basedOn w:val="Domylnaczcionkaakapitu"/>
    <w:uiPriority w:val="99"/>
    <w:rsid w:val="000D2AC4"/>
    <w:rPr>
      <w:rFonts w:cs="Calibri"/>
      <w:color w:val="00000A"/>
      <w:lang w:eastAsia="en-US"/>
    </w:rPr>
  </w:style>
  <w:style w:type="character" w:customStyle="1" w:styleId="SignatureChar">
    <w:name w:val="Signature Char"/>
    <w:basedOn w:val="Domylnaczcionkaakapitu"/>
    <w:uiPriority w:val="99"/>
    <w:rsid w:val="000D2AC4"/>
    <w:rPr>
      <w:rFonts w:cs="Calibri"/>
      <w:color w:val="00000A"/>
      <w:lang w:eastAsia="en-US"/>
    </w:rPr>
  </w:style>
  <w:style w:type="character" w:customStyle="1" w:styleId="BalloonTextChar1">
    <w:name w:val="Balloon Text Char1"/>
    <w:basedOn w:val="Domylnaczcionkaakapitu"/>
    <w:uiPriority w:val="99"/>
    <w:rsid w:val="000D2AC4"/>
    <w:rPr>
      <w:rFonts w:ascii="Times New Roman" w:hAnsi="Times New Roman" w:cs="Calibri"/>
      <w:color w:val="00000A"/>
      <w:sz w:val="2"/>
      <w:szCs w:val="2"/>
      <w:lang w:eastAsia="en-US"/>
    </w:rPr>
  </w:style>
  <w:style w:type="character" w:customStyle="1" w:styleId="BodyTextChar">
    <w:name w:val="Body Text Char"/>
    <w:uiPriority w:val="99"/>
    <w:locked/>
    <w:rsid w:val="000D2AC4"/>
    <w:rPr>
      <w:rFonts w:ascii="Calibri" w:hAnsi="Calibri"/>
      <w:color w:val="00000A"/>
      <w:sz w:val="22"/>
      <w:lang w:val="pl-PL" w:eastAsia="en-US"/>
    </w:rPr>
  </w:style>
  <w:style w:type="character" w:customStyle="1" w:styleId="BodyTextFirstIndentChar">
    <w:name w:val="Body Text First Indent Char"/>
    <w:basedOn w:val="Domylnaczcionkaakapitu"/>
    <w:uiPriority w:val="99"/>
    <w:rsid w:val="000D2AC4"/>
    <w:rPr>
      <w:rFonts w:eastAsia="Times New Roman" w:cs="Times New Roman"/>
      <w:sz w:val="22"/>
      <w:szCs w:val="22"/>
      <w:lang w:val="pl-PL" w:eastAsia="pl-PL" w:bidi="ar-SA"/>
    </w:rPr>
  </w:style>
  <w:style w:type="character" w:customStyle="1" w:styleId="TitleChar">
    <w:name w:val="Title Char"/>
    <w:basedOn w:val="Domylnaczcionkaakapitu"/>
    <w:uiPriority w:val="99"/>
    <w:rsid w:val="000D2AC4"/>
    <w:rPr>
      <w:rFonts w:ascii="Arial" w:hAnsi="Arial" w:cs="Arial"/>
      <w:b/>
      <w:bCs/>
      <w:sz w:val="32"/>
      <w:szCs w:val="32"/>
      <w:lang w:val="pl-PL" w:eastAsia="pl-PL" w:bidi="ar-SA"/>
    </w:rPr>
  </w:style>
  <w:style w:type="character" w:customStyle="1" w:styleId="ListLabel4">
    <w:name w:val="ListLabel 4"/>
    <w:uiPriority w:val="99"/>
    <w:rsid w:val="000D2AC4"/>
  </w:style>
  <w:style w:type="character" w:customStyle="1" w:styleId="ListLabel5">
    <w:name w:val="ListLabel 5"/>
    <w:uiPriority w:val="99"/>
    <w:rsid w:val="000D2AC4"/>
  </w:style>
  <w:style w:type="character" w:customStyle="1" w:styleId="ListLabel6">
    <w:name w:val="ListLabel 6"/>
    <w:uiPriority w:val="99"/>
    <w:rsid w:val="000D2AC4"/>
  </w:style>
  <w:style w:type="character" w:customStyle="1" w:styleId="ListLabel7">
    <w:name w:val="ListLabel 7"/>
    <w:uiPriority w:val="99"/>
    <w:rsid w:val="000D2AC4"/>
  </w:style>
  <w:style w:type="paragraph" w:styleId="Nagwek">
    <w:name w:val="header"/>
    <w:basedOn w:val="Normalny"/>
    <w:next w:val="Tretekstu"/>
    <w:link w:val="NagwekZnak"/>
    <w:uiPriority w:val="99"/>
    <w:rsid w:val="000D2AC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3824"/>
    <w:rPr>
      <w:rFonts w:cs="Calibri"/>
      <w:color w:val="00000A"/>
      <w:lang w:eastAsia="en-US"/>
    </w:rPr>
  </w:style>
  <w:style w:type="paragraph" w:customStyle="1" w:styleId="Tretekstu">
    <w:name w:val="Treść tekstu"/>
    <w:basedOn w:val="Normalny"/>
    <w:uiPriority w:val="99"/>
    <w:rsid w:val="000D2AC4"/>
    <w:pPr>
      <w:spacing w:after="120" w:line="288" w:lineRule="auto"/>
    </w:pPr>
  </w:style>
  <w:style w:type="paragraph" w:styleId="Lista">
    <w:name w:val="List"/>
    <w:basedOn w:val="Tretekstu"/>
    <w:uiPriority w:val="99"/>
    <w:rsid w:val="000D2AC4"/>
    <w:rPr>
      <w:rFonts w:cs="FreeSans"/>
    </w:rPr>
  </w:style>
  <w:style w:type="paragraph" w:styleId="Podpis">
    <w:name w:val="Signature"/>
    <w:basedOn w:val="Normalny"/>
    <w:link w:val="PodpisZnak"/>
    <w:uiPriority w:val="99"/>
    <w:rsid w:val="000D2AC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23824"/>
    <w:rPr>
      <w:rFonts w:cs="Calibri"/>
      <w:color w:val="00000A"/>
      <w:lang w:eastAsia="en-US"/>
    </w:rPr>
  </w:style>
  <w:style w:type="paragraph" w:customStyle="1" w:styleId="Indeks">
    <w:name w:val="Indeks"/>
    <w:basedOn w:val="Normalny"/>
    <w:uiPriority w:val="99"/>
    <w:rsid w:val="000D2AC4"/>
    <w:pPr>
      <w:suppressLineNumbers/>
    </w:pPr>
    <w:rPr>
      <w:rFonts w:cs="FreeSans"/>
    </w:rPr>
  </w:style>
  <w:style w:type="paragraph" w:customStyle="1" w:styleId="Gwka">
    <w:name w:val="Główka"/>
    <w:basedOn w:val="Normalny"/>
    <w:uiPriority w:val="99"/>
    <w:rsid w:val="000D2AC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Sygnatura">
    <w:name w:val="Sygnatura"/>
    <w:basedOn w:val="Normalny"/>
    <w:uiPriority w:val="99"/>
    <w:rsid w:val="000D2AC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D2AC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3824"/>
    <w:rPr>
      <w:rFonts w:ascii="Times New Roman" w:hAnsi="Times New Roman" w:cs="Calibri"/>
      <w:color w:val="00000A"/>
      <w:sz w:val="2"/>
      <w:lang w:eastAsia="en-US"/>
    </w:rPr>
  </w:style>
  <w:style w:type="paragraph" w:styleId="Akapitzlist">
    <w:name w:val="List Paragraph"/>
    <w:basedOn w:val="Normalny"/>
    <w:uiPriority w:val="34"/>
    <w:qFormat/>
    <w:rsid w:val="000D2AC4"/>
    <w:pPr>
      <w:ind w:left="720"/>
    </w:pPr>
  </w:style>
  <w:style w:type="paragraph" w:customStyle="1" w:styleId="Akapitzlist1">
    <w:name w:val="Akapit z listą1"/>
    <w:basedOn w:val="Normalny"/>
    <w:uiPriority w:val="99"/>
    <w:rsid w:val="000D2AC4"/>
    <w:pPr>
      <w:ind w:left="720"/>
    </w:pPr>
    <w:rPr>
      <w:rFonts w:eastAsia="Times New Roman"/>
    </w:rPr>
  </w:style>
  <w:style w:type="paragraph" w:customStyle="1" w:styleId="Zawartotabeli">
    <w:name w:val="Zawartość tabeli"/>
    <w:basedOn w:val="Normalny"/>
    <w:uiPriority w:val="99"/>
    <w:rsid w:val="000D2AC4"/>
    <w:pPr>
      <w:suppressLineNumbers/>
    </w:pPr>
  </w:style>
  <w:style w:type="paragraph" w:customStyle="1" w:styleId="Nagwektabeli">
    <w:name w:val="Nagłówek tabeli"/>
    <w:basedOn w:val="Zawartotabeli"/>
    <w:uiPriority w:val="99"/>
    <w:rsid w:val="000D2AC4"/>
  </w:style>
  <w:style w:type="paragraph" w:customStyle="1" w:styleId="Wcicietrecitekstu">
    <w:name w:val="Wcięcie treści tekstu"/>
    <w:basedOn w:val="Tretekstu"/>
    <w:uiPriority w:val="99"/>
    <w:rsid w:val="000D2AC4"/>
    <w:pPr>
      <w:suppressAutoHyphens w:val="0"/>
      <w:spacing w:line="240" w:lineRule="auto"/>
      <w:ind w:firstLine="210"/>
    </w:pPr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uiPriority w:val="99"/>
    <w:qFormat/>
    <w:rsid w:val="000D2AC4"/>
    <w:pPr>
      <w:suppressAutoHyphens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23824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Legenda">
    <w:name w:val="caption"/>
    <w:basedOn w:val="Normalny"/>
    <w:next w:val="Normalny"/>
    <w:uiPriority w:val="99"/>
    <w:qFormat/>
    <w:rsid w:val="000D2AC4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55D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3824"/>
    <w:rPr>
      <w:rFonts w:cs="Calibri"/>
      <w:color w:val="00000A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84FC9"/>
    <w:pPr>
      <w:suppressAutoHyphens w:val="0"/>
      <w:spacing w:line="240" w:lineRule="auto"/>
      <w:ind w:firstLine="21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kstpodstawowyzwciciemZnak">
    <w:name w:val="Tekst podstawowy z wcięciem Znak"/>
    <w:basedOn w:val="BodyTextChar"/>
    <w:link w:val="Tekstpodstawowyzwciciem"/>
    <w:uiPriority w:val="99"/>
    <w:locked/>
    <w:rsid w:val="00B84FC9"/>
    <w:rPr>
      <w:rFonts w:ascii="Times New Roman" w:hAnsi="Times New Roman" w:cs="Calibri"/>
      <w:color w:val="00000A"/>
      <w:sz w:val="22"/>
      <w:szCs w:val="22"/>
      <w:lang w:val="pl-PL" w:eastAsia="en-US" w:bidi="ar-SA"/>
    </w:rPr>
  </w:style>
  <w:style w:type="paragraph" w:customStyle="1" w:styleId="Default">
    <w:name w:val="Default"/>
    <w:rsid w:val="009D28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709C9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table" w:styleId="Tabela-Siatka">
    <w:name w:val="Table Grid"/>
    <w:basedOn w:val="Standardowy"/>
    <w:uiPriority w:val="39"/>
    <w:locked/>
    <w:rsid w:val="008C1E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C1ED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8C1ED6"/>
    <w:rPr>
      <w:lang w:eastAsia="en-US"/>
    </w:rPr>
  </w:style>
  <w:style w:type="paragraph" w:styleId="Tekstpodstawowywcity">
    <w:name w:val="Body Text Indent"/>
    <w:basedOn w:val="Normalny"/>
    <w:link w:val="TekstpodstawowywcityZnak"/>
    <w:rsid w:val="008C1ED6"/>
    <w:pPr>
      <w:suppressAutoHyphens w:val="0"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1ED6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8C1ED6"/>
    <w:rPr>
      <w:lang w:eastAsia="en-US"/>
    </w:rPr>
  </w:style>
  <w:style w:type="character" w:styleId="Pogrubienie">
    <w:name w:val="Strong"/>
    <w:uiPriority w:val="22"/>
    <w:qFormat/>
    <w:locked/>
    <w:rsid w:val="008C1E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96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ACABF-479A-4E1E-8863-0E009616D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40</Pages>
  <Words>7125</Words>
  <Characters>42754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Peter Kulek</dc:creator>
  <cp:keywords/>
  <dc:description/>
  <cp:lastModifiedBy>Martyna Jarocka</cp:lastModifiedBy>
  <cp:revision>9</cp:revision>
  <cp:lastPrinted>2019-02-25T12:36:00Z</cp:lastPrinted>
  <dcterms:created xsi:type="dcterms:W3CDTF">2020-05-15T07:51:00Z</dcterms:created>
  <dcterms:modified xsi:type="dcterms:W3CDTF">2023-03-31T12:13:00Z</dcterms:modified>
</cp:coreProperties>
</file>